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589A6" w14:textId="77777777" w:rsidR="00E23824" w:rsidRPr="00663673" w:rsidRDefault="00E23824">
      <w:pPr>
        <w:jc w:val="center"/>
        <w:rPr>
          <w:szCs w:val="24"/>
          <w:lang w:val="en-GB"/>
        </w:rPr>
      </w:pPr>
      <w:r w:rsidRPr="00663673">
        <w:rPr>
          <w:szCs w:val="24"/>
          <w:lang w:val="en-GB"/>
        </w:rPr>
        <w:t>Public</w:t>
      </w:r>
      <w:r w:rsidR="00F274BD" w:rsidRPr="00663673">
        <w:rPr>
          <w:szCs w:val="24"/>
          <w:lang w:val="en-GB"/>
        </w:rPr>
        <w:t xml:space="preserve"> </w:t>
      </w:r>
      <w:r w:rsidRPr="00663673">
        <w:rPr>
          <w:szCs w:val="24"/>
          <w:lang w:val="en-GB"/>
        </w:rPr>
        <w:t>document</w:t>
      </w:r>
      <w:r w:rsidR="00F274BD" w:rsidRPr="00663673">
        <w:rPr>
          <w:szCs w:val="24"/>
          <w:lang w:val="en-GB"/>
        </w:rPr>
        <w:t xml:space="preserve"> </w:t>
      </w:r>
      <w:r w:rsidRPr="00663673">
        <w:rPr>
          <w:szCs w:val="24"/>
          <w:lang w:val="en-GB"/>
        </w:rPr>
        <w:t xml:space="preserve">to be completed by the </w:t>
      </w:r>
      <w:r w:rsidR="00216908" w:rsidRPr="00663673">
        <w:rPr>
          <w:szCs w:val="24"/>
          <w:lang w:val="en-GB"/>
        </w:rPr>
        <w:t>c</w:t>
      </w:r>
      <w:r w:rsidRPr="00663673">
        <w:rPr>
          <w:szCs w:val="24"/>
          <w:lang w:val="en-GB"/>
        </w:rPr>
        <w:t xml:space="preserve">ontracting </w:t>
      </w:r>
      <w:r w:rsidR="00216908" w:rsidRPr="00663673">
        <w:rPr>
          <w:szCs w:val="24"/>
          <w:lang w:val="en-GB"/>
        </w:rPr>
        <w:t>a</w:t>
      </w:r>
      <w:r w:rsidRPr="00663673">
        <w:rPr>
          <w:szCs w:val="24"/>
          <w:lang w:val="en-GB"/>
        </w:rPr>
        <w:t>uthority</w:t>
      </w:r>
      <w:r w:rsidR="0088725C" w:rsidRPr="00663673">
        <w:rPr>
          <w:szCs w:val="24"/>
          <w:lang w:val="en-GB"/>
        </w:rPr>
        <w:t xml:space="preserve"> </w:t>
      </w:r>
    </w:p>
    <w:p w14:paraId="2D0E752E" w14:textId="77777777" w:rsidR="00E23824" w:rsidRPr="00663673" w:rsidRDefault="00E23824" w:rsidP="0088725C">
      <w:pPr>
        <w:jc w:val="center"/>
        <w:rPr>
          <w:b/>
          <w:szCs w:val="24"/>
          <w:lang w:val="en-GB"/>
        </w:rPr>
      </w:pPr>
      <w:r w:rsidRPr="00663673">
        <w:rPr>
          <w:b/>
          <w:szCs w:val="24"/>
          <w:lang w:val="en-GB"/>
        </w:rPr>
        <w:t xml:space="preserve">SUPPLY </w:t>
      </w:r>
      <w:r w:rsidR="008A6648" w:rsidRPr="00663673">
        <w:rPr>
          <w:b/>
          <w:szCs w:val="24"/>
          <w:lang w:val="en-GB"/>
        </w:rPr>
        <w:t>CONTRACT NOTICE</w:t>
      </w:r>
    </w:p>
    <w:p w14:paraId="1EB23CC8" w14:textId="77777777" w:rsidR="00663673" w:rsidRDefault="00F66613" w:rsidP="00F66613">
      <w:pPr>
        <w:spacing w:after="600"/>
        <w:jc w:val="center"/>
        <w:rPr>
          <w:b/>
          <w:bCs/>
          <w:szCs w:val="24"/>
        </w:rPr>
      </w:pPr>
      <w:r w:rsidRPr="00AC5C7E">
        <w:rPr>
          <w:b/>
          <w:bCs/>
          <w:szCs w:val="24"/>
        </w:rPr>
        <w:t>Procurement of Equipment for Plant</w:t>
      </w:r>
      <w:r w:rsidRPr="001733E6">
        <w:rPr>
          <w:b/>
          <w:bCs/>
          <w:szCs w:val="24"/>
        </w:rPr>
        <w:t xml:space="preserve"> Variety Testing </w:t>
      </w:r>
    </w:p>
    <w:p w14:paraId="36D27AAE" w14:textId="77777777" w:rsidR="00663673" w:rsidRPr="00A5746D" w:rsidRDefault="00A5746D" w:rsidP="00A5746D">
      <w:pPr>
        <w:ind w:left="2149" w:firstLine="11"/>
        <w:outlineLvl w:val="0"/>
        <w:rPr>
          <w:rStyle w:val="Emphasis"/>
          <w:b/>
          <w:i w:val="0"/>
          <w:szCs w:val="24"/>
          <w:lang w:val="en-GB"/>
        </w:rPr>
      </w:pPr>
      <w:r>
        <w:rPr>
          <w:b/>
          <w:bCs/>
          <w:szCs w:val="24"/>
        </w:rPr>
        <w:t xml:space="preserve">           </w:t>
      </w:r>
      <w:r w:rsidR="00663673">
        <w:rPr>
          <w:b/>
          <w:bCs/>
          <w:szCs w:val="24"/>
        </w:rPr>
        <w:t>Location</w:t>
      </w:r>
      <w:r w:rsidR="00F66613" w:rsidRPr="00AC5C7E">
        <w:rPr>
          <w:rStyle w:val="Strong"/>
          <w:szCs w:val="24"/>
          <w:lang w:val="en-GB"/>
        </w:rPr>
        <w:t xml:space="preserve">- </w:t>
      </w:r>
      <w:r w:rsidR="00F66613" w:rsidRPr="00663673">
        <w:rPr>
          <w:rStyle w:val="Strong"/>
          <w:szCs w:val="24"/>
        </w:rPr>
        <w:t>Republic of Serbia</w:t>
      </w:r>
    </w:p>
    <w:p w14:paraId="43B93DA0" w14:textId="77777777" w:rsidR="00E23824" w:rsidRPr="001733E6" w:rsidRDefault="00E23824" w:rsidP="00AF3DC9">
      <w:pPr>
        <w:numPr>
          <w:ilvl w:val="0"/>
          <w:numId w:val="35"/>
        </w:numPr>
        <w:tabs>
          <w:tab w:val="clear" w:pos="720"/>
          <w:tab w:val="num" w:pos="709"/>
        </w:tabs>
        <w:ind w:left="709" w:hanging="425"/>
        <w:outlineLvl w:val="0"/>
        <w:rPr>
          <w:rStyle w:val="Strong"/>
          <w:szCs w:val="24"/>
          <w:lang w:val="en-GB"/>
        </w:rPr>
      </w:pPr>
      <w:r w:rsidRPr="001733E6">
        <w:rPr>
          <w:rStyle w:val="Strong"/>
          <w:szCs w:val="24"/>
          <w:lang w:val="en-GB"/>
        </w:rPr>
        <w:t>Publication reference</w:t>
      </w:r>
    </w:p>
    <w:p w14:paraId="347E09DA" w14:textId="62E2A36A" w:rsidR="00663673" w:rsidRPr="00663673" w:rsidRDefault="00F66613" w:rsidP="00AF3DC9">
      <w:pPr>
        <w:pStyle w:val="Blockquote"/>
        <w:tabs>
          <w:tab w:val="left" w:pos="709"/>
        </w:tabs>
        <w:ind w:left="709"/>
        <w:rPr>
          <w:szCs w:val="24"/>
          <w:lang w:val="en-GB"/>
        </w:rPr>
      </w:pPr>
      <w:proofErr w:type="spellStart"/>
      <w:r w:rsidRPr="001733E6">
        <w:rPr>
          <w:szCs w:val="24"/>
          <w:lang w:val="en-GB"/>
        </w:rPr>
        <w:t>EuropeAid</w:t>
      </w:r>
      <w:proofErr w:type="spellEnd"/>
      <w:r w:rsidRPr="001733E6">
        <w:rPr>
          <w:szCs w:val="24"/>
          <w:lang w:val="en-GB"/>
        </w:rPr>
        <w:t>/140433/IH/SUP/RS</w:t>
      </w:r>
    </w:p>
    <w:p w14:paraId="624CCB28" w14:textId="77777777" w:rsidR="00E23824" w:rsidRPr="00AC5C7E"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Procedure</w:t>
      </w:r>
    </w:p>
    <w:p w14:paraId="371AAB01" w14:textId="77777777" w:rsidR="00E23824" w:rsidRPr="00663673" w:rsidRDefault="00E23824" w:rsidP="00AF3DC9">
      <w:pPr>
        <w:pStyle w:val="Blockquote"/>
        <w:tabs>
          <w:tab w:val="left" w:pos="709"/>
        </w:tabs>
        <w:ind w:left="709"/>
        <w:rPr>
          <w:szCs w:val="24"/>
          <w:lang w:val="en-GB"/>
        </w:rPr>
      </w:pPr>
      <w:r w:rsidRPr="00663673">
        <w:rPr>
          <w:szCs w:val="24"/>
          <w:lang w:val="en-GB"/>
        </w:rPr>
        <w:t>Open</w:t>
      </w:r>
    </w:p>
    <w:p w14:paraId="151F074E" w14:textId="77777777" w:rsidR="00E23824" w:rsidRPr="001733E6"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Programme</w:t>
      </w:r>
      <w:r w:rsidR="000E3C60" w:rsidRPr="00AC5C7E">
        <w:rPr>
          <w:rStyle w:val="Strong"/>
          <w:szCs w:val="24"/>
          <w:lang w:val="en-GB"/>
        </w:rPr>
        <w:t xml:space="preserve"> title</w:t>
      </w:r>
    </w:p>
    <w:p w14:paraId="2162047E" w14:textId="61FDDBB5" w:rsidR="00E8317D" w:rsidRPr="001733E6" w:rsidRDefault="006F33F0" w:rsidP="000F28BC">
      <w:pPr>
        <w:pStyle w:val="PRAGHeading2"/>
        <w:numPr>
          <w:ilvl w:val="0"/>
          <w:numId w:val="0"/>
        </w:numPr>
        <w:ind w:left="644"/>
        <w:rPr>
          <w:szCs w:val="24"/>
          <w:lang w:val="en-GB"/>
        </w:rPr>
      </w:pPr>
      <w:r w:rsidRPr="006F33F0">
        <w:rPr>
          <w:szCs w:val="24"/>
        </w:rPr>
        <w:t xml:space="preserve">Annual Action </w:t>
      </w:r>
      <w:proofErr w:type="spellStart"/>
      <w:r w:rsidRPr="006F33F0">
        <w:rPr>
          <w:szCs w:val="24"/>
        </w:rPr>
        <w:t>Programme</w:t>
      </w:r>
      <w:proofErr w:type="spellEnd"/>
      <w:r w:rsidRPr="006F33F0">
        <w:rPr>
          <w:szCs w:val="24"/>
        </w:rPr>
        <w:t xml:space="preserve"> for Serbia for the year 2017</w:t>
      </w:r>
    </w:p>
    <w:p w14:paraId="475B7D95" w14:textId="77777777" w:rsidR="00E23824" w:rsidRPr="00AC5C7E"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Financing</w:t>
      </w:r>
    </w:p>
    <w:p w14:paraId="1BED86F0" w14:textId="77777777" w:rsidR="00E23824" w:rsidRPr="00663673" w:rsidRDefault="00F66613" w:rsidP="00AF3DC9">
      <w:pPr>
        <w:pStyle w:val="Blockquote"/>
        <w:tabs>
          <w:tab w:val="left" w:pos="709"/>
        </w:tabs>
        <w:ind w:left="709"/>
        <w:rPr>
          <w:szCs w:val="24"/>
          <w:lang w:val="en-GB"/>
        </w:rPr>
      </w:pPr>
      <w:r w:rsidRPr="00663673">
        <w:rPr>
          <w:szCs w:val="24"/>
          <w:lang w:val="en-GB"/>
        </w:rPr>
        <w:t>F</w:t>
      </w:r>
      <w:r w:rsidR="00E23824" w:rsidRPr="00663673">
        <w:rPr>
          <w:szCs w:val="24"/>
          <w:lang w:val="en-GB"/>
        </w:rPr>
        <w:t>inancing agreement</w:t>
      </w:r>
    </w:p>
    <w:p w14:paraId="025E5572" w14:textId="77777777" w:rsidR="00E23824" w:rsidRPr="00AC5C7E"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Contracting authority</w:t>
      </w:r>
    </w:p>
    <w:p w14:paraId="7800A8FD" w14:textId="77777777" w:rsidR="00F66613" w:rsidRPr="00663673" w:rsidRDefault="00F66613" w:rsidP="00663673">
      <w:pPr>
        <w:tabs>
          <w:tab w:val="left" w:pos="1134"/>
        </w:tabs>
        <w:snapToGrid w:val="0"/>
        <w:spacing w:after="480"/>
        <w:ind w:left="709"/>
        <w:rPr>
          <w:rStyle w:val="Emphasis"/>
          <w:i w:val="0"/>
          <w:szCs w:val="24"/>
          <w:lang w:val="en-GB"/>
        </w:rPr>
      </w:pPr>
      <w:r w:rsidRPr="00663673">
        <w:rPr>
          <w:rStyle w:val="Emphasis"/>
          <w:i w:val="0"/>
          <w:szCs w:val="24"/>
          <w:lang w:val="en-GB"/>
        </w:rPr>
        <w:t>The Government of the Republic of Serbia, represented by the Ministry of Finance, Department for Contracting and Financing of EU-Funded Programmes, Belgrade, Serbia</w:t>
      </w:r>
    </w:p>
    <w:p w14:paraId="4C5FE30E" w14:textId="77777777" w:rsidR="00F66613" w:rsidRPr="00663673" w:rsidRDefault="00F66613" w:rsidP="00C65475">
      <w:pPr>
        <w:keepNext/>
        <w:keepLines/>
        <w:widowControl/>
        <w:tabs>
          <w:tab w:val="left" w:pos="1134"/>
        </w:tabs>
        <w:snapToGrid w:val="0"/>
        <w:ind w:left="709"/>
        <w:jc w:val="center"/>
        <w:rPr>
          <w:rStyle w:val="Strong"/>
          <w:szCs w:val="24"/>
          <w:lang w:val="en-GB"/>
        </w:rPr>
      </w:pPr>
    </w:p>
    <w:p w14:paraId="15966548" w14:textId="77777777" w:rsidR="00E23824" w:rsidRPr="00663673" w:rsidRDefault="00E23824" w:rsidP="00C65475">
      <w:pPr>
        <w:keepNext/>
        <w:keepLines/>
        <w:widowControl/>
        <w:tabs>
          <w:tab w:val="left" w:pos="1134"/>
        </w:tabs>
        <w:snapToGrid w:val="0"/>
        <w:ind w:left="709"/>
        <w:jc w:val="center"/>
        <w:rPr>
          <w:rStyle w:val="Strong"/>
          <w:szCs w:val="24"/>
          <w:lang w:val="en-GB"/>
        </w:rPr>
      </w:pPr>
      <w:r w:rsidRPr="00663673">
        <w:rPr>
          <w:rStyle w:val="Strong"/>
          <w:szCs w:val="24"/>
          <w:lang w:val="en-GB"/>
        </w:rPr>
        <w:t>CONTRACT SPECIFICATIONS</w:t>
      </w:r>
    </w:p>
    <w:p w14:paraId="45B842CA" w14:textId="77777777" w:rsidR="00E23824" w:rsidRPr="00AC5C7E" w:rsidRDefault="00E23824" w:rsidP="00C65475">
      <w:pPr>
        <w:keepNext/>
        <w:keepLines/>
        <w:widowControl/>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 xml:space="preserve">Description of the contract </w:t>
      </w:r>
    </w:p>
    <w:p w14:paraId="48E70BBC" w14:textId="77777777" w:rsidR="00F66613" w:rsidRPr="00663673" w:rsidRDefault="00F66613" w:rsidP="00663673">
      <w:pPr>
        <w:pStyle w:val="Blockquote"/>
        <w:ind w:left="709"/>
        <w:jc w:val="both"/>
        <w:rPr>
          <w:szCs w:val="24"/>
          <w:lang w:val="en-GB"/>
        </w:rPr>
      </w:pPr>
      <w:r w:rsidRPr="00663673">
        <w:rPr>
          <w:szCs w:val="24"/>
          <w:lang w:val="en-GB"/>
        </w:rPr>
        <w:t>The purpose of this contract is the procurement of missing machines and equipment needed for successful and valid performance of experiments related to the examination of varieties. Also, a part of the machines would be supplied with connection equipment and connecting machines.</w:t>
      </w:r>
      <w:r w:rsidR="00A5746D">
        <w:rPr>
          <w:szCs w:val="24"/>
          <w:lang w:val="en-GB"/>
        </w:rPr>
        <w:t xml:space="preserve"> </w:t>
      </w:r>
      <w:r w:rsidRPr="00663673">
        <w:rPr>
          <w:szCs w:val="24"/>
          <w:lang w:val="en-GB"/>
        </w:rPr>
        <w:t xml:space="preserve">The project would also improve storage conditions, </w:t>
      </w:r>
      <w:proofErr w:type="spellStart"/>
      <w:r w:rsidRPr="00663673">
        <w:rPr>
          <w:szCs w:val="24"/>
          <w:lang w:val="en-GB"/>
        </w:rPr>
        <w:t>ie</w:t>
      </w:r>
      <w:proofErr w:type="spellEnd"/>
      <w:r w:rsidRPr="00663673">
        <w:rPr>
          <w:szCs w:val="24"/>
          <w:lang w:val="en-GB"/>
        </w:rPr>
        <w:t xml:space="preserve"> the controlled temperatures and humidity in the premises (cold chambers) where the samples of the seeds are kept. An easier network communication between the field viewer and the test organizer would also be established, which would enable faster information transfer.</w:t>
      </w:r>
    </w:p>
    <w:p w14:paraId="62BA08A8" w14:textId="77777777" w:rsidR="00A5746D" w:rsidRPr="00A5746D" w:rsidRDefault="00F66613" w:rsidP="00091A64">
      <w:pPr>
        <w:ind w:left="709"/>
        <w:outlineLvl w:val="0"/>
        <w:rPr>
          <w:b/>
          <w:szCs w:val="24"/>
          <w:lang w:val="en-GB"/>
        </w:rPr>
      </w:pPr>
      <w:r w:rsidRPr="00663673">
        <w:rPr>
          <w:szCs w:val="24"/>
          <w:lang w:val="en-GB"/>
        </w:rPr>
        <w:t xml:space="preserve">This project would strengthen the Plant Protection Directorate, </w:t>
      </w:r>
      <w:proofErr w:type="spellStart"/>
      <w:r w:rsidRPr="00663673">
        <w:rPr>
          <w:szCs w:val="24"/>
          <w:lang w:val="en-GB"/>
        </w:rPr>
        <w:t>ie</w:t>
      </w:r>
      <w:proofErr w:type="spellEnd"/>
      <w:r w:rsidRPr="00663673">
        <w:rPr>
          <w:szCs w:val="24"/>
          <w:lang w:val="en-GB"/>
        </w:rPr>
        <w:t xml:space="preserve"> the Department for the Recognition of Varieties as well as the institutions that are entrusted with the tasks of testing the varieties. </w:t>
      </w:r>
    </w:p>
    <w:p w14:paraId="15EAFB50" w14:textId="77777777" w:rsidR="00E23824" w:rsidRPr="00AC5C7E" w:rsidRDefault="00E23824" w:rsidP="00F66613">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Number and titles of lots</w:t>
      </w:r>
    </w:p>
    <w:p w14:paraId="72B7DD36" w14:textId="77777777" w:rsidR="00FC0F2D" w:rsidRPr="00A5746D" w:rsidRDefault="00FC0F2D" w:rsidP="00FC0F2D">
      <w:pPr>
        <w:pStyle w:val="Blockquote"/>
        <w:ind w:left="709"/>
        <w:jc w:val="both"/>
        <w:rPr>
          <w:rStyle w:val="Emphasis"/>
          <w:i w:val="0"/>
          <w:szCs w:val="24"/>
          <w:lang w:val="en-GB"/>
        </w:rPr>
      </w:pPr>
      <w:r w:rsidRPr="00A5746D">
        <w:rPr>
          <w:rStyle w:val="Emphasis"/>
          <w:i w:val="0"/>
          <w:szCs w:val="24"/>
          <w:lang w:val="en-GB"/>
        </w:rPr>
        <w:t>One lot only</w:t>
      </w:r>
    </w:p>
    <w:p w14:paraId="12AE66D1" w14:textId="77777777" w:rsidR="00E23824" w:rsidRPr="00A5746D" w:rsidRDefault="00E23824" w:rsidP="0088725C">
      <w:pPr>
        <w:pStyle w:val="Blockquote"/>
        <w:spacing w:before="400"/>
        <w:ind w:left="357" w:right="0"/>
        <w:jc w:val="center"/>
        <w:rPr>
          <w:rStyle w:val="Strong"/>
          <w:szCs w:val="24"/>
          <w:lang w:val="en-GB"/>
        </w:rPr>
      </w:pPr>
      <w:r w:rsidRPr="00A5746D">
        <w:rPr>
          <w:rStyle w:val="Strong"/>
          <w:szCs w:val="24"/>
          <w:lang w:val="en-GB"/>
        </w:rPr>
        <w:lastRenderedPageBreak/>
        <w:t>TERMS OF PARTICIPATION</w:t>
      </w:r>
    </w:p>
    <w:p w14:paraId="47AB1FB1" w14:textId="77777777" w:rsidR="00E23824" w:rsidRPr="00AC5C7E" w:rsidRDefault="00E23824" w:rsidP="00AF3DC9">
      <w:pPr>
        <w:numPr>
          <w:ilvl w:val="0"/>
          <w:numId w:val="35"/>
        </w:numPr>
        <w:tabs>
          <w:tab w:val="clear" w:pos="720"/>
          <w:tab w:val="num" w:pos="709"/>
        </w:tabs>
        <w:ind w:left="709"/>
        <w:outlineLvl w:val="0"/>
        <w:rPr>
          <w:rStyle w:val="Strong"/>
          <w:szCs w:val="24"/>
          <w:lang w:val="en-GB"/>
        </w:rPr>
      </w:pPr>
      <w:r w:rsidRPr="00AC5C7E">
        <w:rPr>
          <w:rStyle w:val="Strong"/>
          <w:szCs w:val="24"/>
          <w:lang w:val="en-GB"/>
        </w:rPr>
        <w:t>Eligibility and rules of origin</w:t>
      </w:r>
      <w:r w:rsidR="00AF346B" w:rsidRPr="00AC5C7E">
        <w:rPr>
          <w:rStyle w:val="Strong"/>
          <w:szCs w:val="24"/>
          <w:lang w:val="en-GB"/>
        </w:rPr>
        <w:t xml:space="preserve"> </w:t>
      </w:r>
    </w:p>
    <w:p w14:paraId="0AEB92E2" w14:textId="77777777" w:rsidR="00544ABD" w:rsidRPr="00A5746D" w:rsidRDefault="00394974" w:rsidP="00AC2A69">
      <w:pPr>
        <w:widowControl/>
        <w:spacing w:before="360" w:after="360"/>
        <w:ind w:left="709" w:right="1"/>
        <w:jc w:val="both"/>
        <w:rPr>
          <w:szCs w:val="24"/>
          <w:lang w:val="en-GB"/>
        </w:rPr>
      </w:pPr>
      <w:r w:rsidRPr="00A5746D">
        <w:rPr>
          <w:szCs w:val="24"/>
          <w:lang w:val="en-GB"/>
        </w:rPr>
        <w:t xml:space="preserve">Participation is open to all </w:t>
      </w:r>
      <w:r w:rsidRPr="00A5746D">
        <w:rPr>
          <w:rFonts w:eastAsia="Calibri" w:cs="Arial"/>
          <w:szCs w:val="24"/>
        </w:rPr>
        <w:t xml:space="preserve">natural persons who are nationals of and </w:t>
      </w:r>
      <w:r w:rsidRPr="00A5746D">
        <w:rPr>
          <w:szCs w:val="24"/>
          <w:lang w:val="en-GB"/>
        </w:rPr>
        <w:t xml:space="preserve">legal persons </w:t>
      </w:r>
      <w:r w:rsidR="00FC0F2D" w:rsidRPr="00A5746D">
        <w:rPr>
          <w:szCs w:val="24"/>
          <w:lang w:val="en-GB"/>
        </w:rPr>
        <w:t>(</w:t>
      </w:r>
      <w:r w:rsidRPr="00A5746D">
        <w:rPr>
          <w:szCs w:val="24"/>
          <w:lang w:val="en-GB"/>
        </w:rPr>
        <w:t xml:space="preserve">participating either individually or in a grouping </w:t>
      </w:r>
      <w:r w:rsidR="00FC0F2D" w:rsidRPr="00A5746D">
        <w:rPr>
          <w:szCs w:val="24"/>
          <w:lang w:val="en-GB"/>
        </w:rPr>
        <w:t xml:space="preserve">– </w:t>
      </w:r>
      <w:r w:rsidRPr="00A5746D">
        <w:rPr>
          <w:szCs w:val="24"/>
          <w:lang w:val="en-GB"/>
        </w:rPr>
        <w:t>consortium</w:t>
      </w:r>
      <w:r w:rsidR="00FC0F2D" w:rsidRPr="00A5746D">
        <w:rPr>
          <w:szCs w:val="24"/>
          <w:lang w:val="en-GB"/>
        </w:rPr>
        <w:t xml:space="preserve"> </w:t>
      </w:r>
      <w:r w:rsidR="00216908" w:rsidRPr="00A5746D">
        <w:rPr>
          <w:szCs w:val="24"/>
          <w:lang w:val="en-GB"/>
        </w:rPr>
        <w:t>–</w:t>
      </w:r>
      <w:r w:rsidRPr="00A5746D">
        <w:rPr>
          <w:szCs w:val="24"/>
          <w:lang w:val="en-GB"/>
        </w:rPr>
        <w:t xml:space="preserve"> of tenderers</w:t>
      </w:r>
      <w:r w:rsidR="00FC0F2D" w:rsidRPr="00A5746D">
        <w:rPr>
          <w:szCs w:val="24"/>
          <w:lang w:val="en-GB"/>
        </w:rPr>
        <w:t>)</w:t>
      </w:r>
      <w:r w:rsidRPr="00A5746D">
        <w:rPr>
          <w:szCs w:val="24"/>
          <w:lang w:val="en-GB"/>
        </w:rPr>
        <w:t xml:space="preserve"> which are effectively established in a  Member State of the European Union or in a eligible country or territory  as define</w:t>
      </w:r>
      <w:r w:rsidR="009352FB" w:rsidRPr="00A5746D">
        <w:rPr>
          <w:szCs w:val="24"/>
          <w:lang w:val="en-GB"/>
        </w:rPr>
        <w:t>d</w:t>
      </w:r>
      <w:r w:rsidRPr="00A5746D">
        <w:rPr>
          <w:szCs w:val="24"/>
          <w:lang w:val="en-GB"/>
        </w:rPr>
        <w:t xml:space="preserve"> under </w:t>
      </w:r>
      <w:r w:rsidRPr="00A5746D">
        <w:rPr>
          <w:rFonts w:eastAsia="Calibri" w:cs="Arial"/>
          <w:bCs/>
          <w:snapToGrid/>
          <w:szCs w:val="24"/>
        </w:rPr>
        <w:t xml:space="preserve">the Regulation </w:t>
      </w:r>
      <w:r w:rsidR="005D1F25" w:rsidRPr="00A5746D">
        <w:rPr>
          <w:szCs w:val="24"/>
          <w:lang w:val="en-GB"/>
        </w:rPr>
        <w:t xml:space="preserve">(EU) </w:t>
      </w:r>
      <w:r w:rsidR="00A62F09" w:rsidRPr="00A5746D">
        <w:rPr>
          <w:szCs w:val="24"/>
          <w:lang w:val="en-GB"/>
        </w:rPr>
        <w:t>No </w:t>
      </w:r>
      <w:r w:rsidR="005D1F25" w:rsidRPr="00A5746D">
        <w:rPr>
          <w:rFonts w:eastAsia="MS Mincho"/>
          <w:noProof/>
          <w:szCs w:val="24"/>
          <w:lang w:val="en-GB" w:eastAsia="ja-JP"/>
        </w:rPr>
        <w:t xml:space="preserve">236/2014 </w:t>
      </w:r>
      <w:r w:rsidRPr="00A5746D">
        <w:rPr>
          <w:rFonts w:eastAsia="Calibri" w:cs="Arial"/>
          <w:bCs/>
          <w:snapToGrid/>
          <w:szCs w:val="24"/>
        </w:rPr>
        <w:t xml:space="preserve">establishing common rules and procedures for the implementation of the Union's instruments for external action (CIR) </w:t>
      </w:r>
      <w:r w:rsidRPr="00A5746D">
        <w:rPr>
          <w:szCs w:val="24"/>
          <w:lang w:val="en-GB"/>
        </w:rPr>
        <w:t xml:space="preserve">for the applicable </w:t>
      </w:r>
      <w:r w:rsidR="00216908" w:rsidRPr="00A5746D">
        <w:rPr>
          <w:szCs w:val="24"/>
          <w:lang w:val="en-GB"/>
        </w:rPr>
        <w:t>i</w:t>
      </w:r>
      <w:r w:rsidRPr="00A5746D">
        <w:rPr>
          <w:szCs w:val="24"/>
          <w:lang w:val="en-GB"/>
        </w:rPr>
        <w:t>nstrument under which the contract is financed (see also heading 22 below)</w:t>
      </w:r>
      <w:r w:rsidRPr="00A5746D">
        <w:rPr>
          <w:rFonts w:eastAsia="Calibri" w:cs="Arial"/>
          <w:szCs w:val="24"/>
        </w:rPr>
        <w:t xml:space="preserve">. </w:t>
      </w:r>
      <w:r w:rsidRPr="00A5746D">
        <w:rPr>
          <w:szCs w:val="24"/>
          <w:lang w:val="en-GB"/>
        </w:rPr>
        <w:t>Participation is also open to international organisations.</w:t>
      </w:r>
      <w:bookmarkStart w:id="0" w:name="_DV_M201"/>
      <w:bookmarkEnd w:id="0"/>
    </w:p>
    <w:p w14:paraId="0A6EA9D1" w14:textId="77777777" w:rsidR="00544ABD" w:rsidRPr="00A5746D" w:rsidRDefault="00B744CC" w:rsidP="00AC2A69">
      <w:pPr>
        <w:widowControl/>
        <w:spacing w:before="0" w:after="360"/>
        <w:ind w:left="709" w:right="1"/>
        <w:jc w:val="both"/>
        <w:rPr>
          <w:szCs w:val="24"/>
          <w:lang w:val="en-GB"/>
        </w:rPr>
      </w:pPr>
      <w:r w:rsidRPr="00A5746D">
        <w:rPr>
          <w:szCs w:val="24"/>
          <w:lang w:val="en-GB"/>
        </w:rPr>
        <w:t>All supplies under this contract must originate in one or more of these countries.</w:t>
      </w:r>
    </w:p>
    <w:p w14:paraId="44C621BC" w14:textId="07692F08" w:rsidR="009A6D80" w:rsidRDefault="00361534" w:rsidP="006517E7">
      <w:pPr>
        <w:autoSpaceDE w:val="0"/>
        <w:autoSpaceDN w:val="0"/>
        <w:adjustRightInd w:val="0"/>
        <w:ind w:left="720"/>
        <w:jc w:val="both"/>
        <w:rPr>
          <w:iCs/>
          <w:szCs w:val="24"/>
        </w:rPr>
      </w:pPr>
      <w:r w:rsidRPr="00361534">
        <w:rPr>
          <w:szCs w:val="24"/>
          <w:lang w:val="en-GB"/>
        </w:rPr>
        <w:t>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are to be understood as including natural or legal persons residing or established in, and to goods originating from, the United Kingdom. Those persons and goods are therefore eligible under this call.</w:t>
      </w:r>
      <w:r w:rsidR="009A6D80" w:rsidRPr="006517E7">
        <w:rPr>
          <w:iCs/>
          <w:szCs w:val="24"/>
        </w:rPr>
        <w:t>* Agreement on the withdrawal of the United Kingdom of Great Britain and Northern Ireland from the European Union and the European Atomic Energy Community.</w:t>
      </w:r>
    </w:p>
    <w:p w14:paraId="6FE1AED9" w14:textId="77777777" w:rsidR="00DA5330" w:rsidRPr="00C370E1" w:rsidRDefault="00DA5330" w:rsidP="00DA5330">
      <w:pPr>
        <w:widowControl/>
        <w:spacing w:before="0" w:after="0"/>
        <w:ind w:left="709"/>
        <w:jc w:val="both"/>
        <w:rPr>
          <w:sz w:val="22"/>
          <w:szCs w:val="22"/>
        </w:rPr>
      </w:pPr>
      <w:r w:rsidRPr="00C370E1">
        <w:rPr>
          <w:sz w:val="22"/>
          <w:szCs w:val="22"/>
        </w:rPr>
        <w:t>* Agreement on the withdrawal of the United Kingdom of Great Britain and Northern Ireland from the European Union and the European Atomic Energy Community.</w:t>
      </w:r>
    </w:p>
    <w:p w14:paraId="000902C4" w14:textId="77777777" w:rsidR="009A6D80" w:rsidRPr="006517E7" w:rsidRDefault="009A6D80" w:rsidP="006517E7">
      <w:pPr>
        <w:autoSpaceDE w:val="0"/>
        <w:autoSpaceDN w:val="0"/>
        <w:adjustRightInd w:val="0"/>
        <w:ind w:left="709"/>
        <w:jc w:val="both"/>
        <w:rPr>
          <w:iCs/>
          <w:szCs w:val="24"/>
        </w:rPr>
      </w:pPr>
      <w:r w:rsidRPr="006517E7">
        <w:rPr>
          <w:iCs/>
          <w:szCs w:val="24"/>
        </w:rPr>
        <w:t>** Regulation (EU) No 236/2014 of the European Parliament and of the Council of 11 March 2014 laying down common rules and procedures for the implementation of the Union's instruments for financing external action.</w:t>
      </w:r>
    </w:p>
    <w:p w14:paraId="19B1603F" w14:textId="77777777" w:rsidR="009A6D80" w:rsidRPr="00A5746D" w:rsidRDefault="009A6D80" w:rsidP="006517E7">
      <w:pPr>
        <w:ind w:left="720" w:right="1"/>
        <w:jc w:val="both"/>
        <w:outlineLvl w:val="0"/>
        <w:rPr>
          <w:szCs w:val="24"/>
          <w:lang w:val="en-GB"/>
        </w:rPr>
      </w:pPr>
    </w:p>
    <w:p w14:paraId="11816C05" w14:textId="77777777" w:rsidR="00E23824" w:rsidRPr="00AC5C7E" w:rsidRDefault="00E23824" w:rsidP="00AC2A69">
      <w:pPr>
        <w:numPr>
          <w:ilvl w:val="0"/>
          <w:numId w:val="35"/>
        </w:numPr>
        <w:tabs>
          <w:tab w:val="clear" w:pos="720"/>
          <w:tab w:val="num" w:pos="709"/>
        </w:tabs>
        <w:ind w:left="709" w:right="1" w:hanging="425"/>
        <w:outlineLvl w:val="0"/>
        <w:rPr>
          <w:rStyle w:val="Strong"/>
          <w:szCs w:val="24"/>
          <w:lang w:val="en-GB"/>
        </w:rPr>
      </w:pPr>
      <w:r w:rsidRPr="00AC5C7E">
        <w:rPr>
          <w:rStyle w:val="Strong"/>
          <w:szCs w:val="24"/>
          <w:lang w:val="en-GB"/>
        </w:rPr>
        <w:t>Grounds for exclusion</w:t>
      </w:r>
    </w:p>
    <w:p w14:paraId="2D19B6C9" w14:textId="77777777" w:rsidR="00E23824" w:rsidRPr="00A5746D" w:rsidRDefault="00E23824" w:rsidP="00AC2A69">
      <w:pPr>
        <w:pStyle w:val="Blockquote"/>
        <w:ind w:left="709" w:right="1"/>
        <w:jc w:val="both"/>
        <w:rPr>
          <w:szCs w:val="24"/>
          <w:lang w:val="en-GB"/>
        </w:rPr>
      </w:pPr>
      <w:r w:rsidRPr="00A5746D">
        <w:rPr>
          <w:szCs w:val="24"/>
          <w:lang w:val="en-GB"/>
        </w:rPr>
        <w:t xml:space="preserve">Tenderers must </w:t>
      </w:r>
      <w:r w:rsidR="006A1583" w:rsidRPr="00A5746D">
        <w:rPr>
          <w:szCs w:val="24"/>
          <w:lang w:val="en-GB"/>
        </w:rPr>
        <w:t xml:space="preserve">submit a </w:t>
      </w:r>
      <w:r w:rsidR="00AF346B" w:rsidRPr="00A5746D">
        <w:rPr>
          <w:szCs w:val="24"/>
          <w:lang w:val="en-GB"/>
        </w:rPr>
        <w:t xml:space="preserve">signed </w:t>
      </w:r>
      <w:r w:rsidR="00DC2049" w:rsidRPr="00A5746D">
        <w:rPr>
          <w:szCs w:val="24"/>
          <w:lang w:val="en-GB"/>
        </w:rPr>
        <w:t xml:space="preserve">declaration, included in the </w:t>
      </w:r>
      <w:r w:rsidR="00A62F09" w:rsidRPr="00A5746D">
        <w:rPr>
          <w:szCs w:val="24"/>
          <w:lang w:val="en-GB"/>
        </w:rPr>
        <w:t>t</w:t>
      </w:r>
      <w:r w:rsidR="00DC2049" w:rsidRPr="00A5746D">
        <w:rPr>
          <w:szCs w:val="24"/>
          <w:lang w:val="en-GB"/>
        </w:rPr>
        <w:t xml:space="preserve">ender </w:t>
      </w:r>
      <w:r w:rsidR="00A62F09" w:rsidRPr="00A5746D">
        <w:rPr>
          <w:szCs w:val="24"/>
          <w:lang w:val="en-GB"/>
        </w:rPr>
        <w:t>f</w:t>
      </w:r>
      <w:r w:rsidR="00DC2049" w:rsidRPr="00A5746D">
        <w:rPr>
          <w:szCs w:val="24"/>
          <w:lang w:val="en-GB"/>
        </w:rPr>
        <w:t xml:space="preserve">orm for a </w:t>
      </w:r>
      <w:r w:rsidR="00A62F09" w:rsidRPr="00A5746D">
        <w:rPr>
          <w:szCs w:val="24"/>
          <w:lang w:val="en-GB"/>
        </w:rPr>
        <w:t>s</w:t>
      </w:r>
      <w:r w:rsidR="00DC2049" w:rsidRPr="00A5746D">
        <w:rPr>
          <w:szCs w:val="24"/>
          <w:lang w:val="en-GB"/>
        </w:rPr>
        <w:t xml:space="preserve">upply </w:t>
      </w:r>
      <w:r w:rsidR="00A62F09" w:rsidRPr="00A5746D">
        <w:rPr>
          <w:szCs w:val="24"/>
          <w:lang w:val="en-GB"/>
        </w:rPr>
        <w:t>c</w:t>
      </w:r>
      <w:r w:rsidR="00DC2049" w:rsidRPr="00A5746D">
        <w:rPr>
          <w:szCs w:val="24"/>
          <w:lang w:val="en-GB"/>
        </w:rPr>
        <w:t xml:space="preserve">ontract, </w:t>
      </w:r>
      <w:r w:rsidR="006A1583" w:rsidRPr="00A5746D">
        <w:rPr>
          <w:szCs w:val="24"/>
          <w:lang w:val="en-GB"/>
        </w:rPr>
        <w:t xml:space="preserve">to the effect </w:t>
      </w:r>
      <w:r w:rsidRPr="00A5746D">
        <w:rPr>
          <w:szCs w:val="24"/>
          <w:lang w:val="en-GB"/>
        </w:rPr>
        <w:t xml:space="preserve">that they are not in any of the situations listed in </w:t>
      </w:r>
      <w:r w:rsidR="00216908" w:rsidRPr="00A5746D">
        <w:rPr>
          <w:szCs w:val="24"/>
          <w:lang w:val="en-GB"/>
        </w:rPr>
        <w:t>S</w:t>
      </w:r>
      <w:r w:rsidR="00A62F09" w:rsidRPr="00A5746D">
        <w:rPr>
          <w:szCs w:val="24"/>
          <w:lang w:val="en-GB"/>
        </w:rPr>
        <w:t>ection</w:t>
      </w:r>
      <w:r w:rsidRPr="00A5746D">
        <w:rPr>
          <w:szCs w:val="24"/>
          <w:lang w:val="en-GB"/>
        </w:rPr>
        <w:t xml:space="preserve"> </w:t>
      </w:r>
      <w:r w:rsidR="00A62F09" w:rsidRPr="00A5746D">
        <w:rPr>
          <w:szCs w:val="24"/>
          <w:lang w:val="en-GB"/>
        </w:rPr>
        <w:t>2.6.10.1.</w:t>
      </w:r>
      <w:r w:rsidRPr="00A5746D">
        <w:rPr>
          <w:szCs w:val="24"/>
          <w:lang w:val="en-GB"/>
        </w:rPr>
        <w:t xml:space="preserve"> </w:t>
      </w:r>
      <w:proofErr w:type="gramStart"/>
      <w:r w:rsidRPr="00A5746D">
        <w:rPr>
          <w:szCs w:val="24"/>
          <w:lang w:val="en-GB"/>
        </w:rPr>
        <w:t>of</w:t>
      </w:r>
      <w:proofErr w:type="gramEnd"/>
      <w:r w:rsidRPr="00A5746D">
        <w:rPr>
          <w:szCs w:val="24"/>
          <w:lang w:val="en-GB"/>
        </w:rPr>
        <w:t xml:space="preserve"> the </w:t>
      </w:r>
      <w:r w:rsidR="00216908" w:rsidRPr="00A5746D">
        <w:rPr>
          <w:szCs w:val="24"/>
          <w:lang w:val="en-GB"/>
        </w:rPr>
        <w:t>p</w:t>
      </w:r>
      <w:r w:rsidRPr="00A5746D">
        <w:rPr>
          <w:szCs w:val="24"/>
          <w:lang w:val="en-GB"/>
        </w:rPr>
        <w:t xml:space="preserve">ractical </w:t>
      </w:r>
      <w:r w:rsidR="00216908" w:rsidRPr="00A5746D">
        <w:rPr>
          <w:szCs w:val="24"/>
          <w:lang w:val="en-GB"/>
        </w:rPr>
        <w:t>g</w:t>
      </w:r>
      <w:r w:rsidRPr="00A5746D">
        <w:rPr>
          <w:szCs w:val="24"/>
          <w:lang w:val="en-GB"/>
        </w:rPr>
        <w:t>uide.</w:t>
      </w:r>
    </w:p>
    <w:p w14:paraId="4E8614FC" w14:textId="77777777" w:rsidR="000170E4" w:rsidRPr="00A5746D" w:rsidRDefault="000170E4" w:rsidP="00AC2A69">
      <w:pPr>
        <w:pStyle w:val="Blockquote"/>
        <w:ind w:left="709" w:right="1"/>
        <w:jc w:val="both"/>
        <w:rPr>
          <w:b/>
          <w:i/>
          <w:szCs w:val="24"/>
          <w:lang w:val="en-GB"/>
        </w:rPr>
      </w:pPr>
      <w:r w:rsidRPr="00A5746D">
        <w:rPr>
          <w:szCs w:val="24"/>
          <w:lang w:val="en-GB"/>
        </w:rPr>
        <w:t xml:space="preserve">Tenderers included in the lists of EU restrictive measures (see Section </w:t>
      </w:r>
      <w:r w:rsidR="00216908" w:rsidRPr="00A5746D">
        <w:rPr>
          <w:szCs w:val="24"/>
          <w:lang w:val="en-GB"/>
        </w:rPr>
        <w:t>2.4.</w:t>
      </w:r>
      <w:r w:rsidRPr="00A5746D">
        <w:rPr>
          <w:szCs w:val="24"/>
          <w:lang w:val="en-GB"/>
        </w:rPr>
        <w:t xml:space="preserve"> of the PRAG) at the moment of the award decision cannot be awarded the contract. </w:t>
      </w:r>
    </w:p>
    <w:p w14:paraId="08DFEAD5" w14:textId="77777777" w:rsidR="00E23824" w:rsidRPr="00AC5C7E" w:rsidRDefault="00E23824" w:rsidP="003319C5">
      <w:pPr>
        <w:keepNext/>
        <w:keepLines/>
        <w:numPr>
          <w:ilvl w:val="0"/>
          <w:numId w:val="35"/>
        </w:numPr>
        <w:tabs>
          <w:tab w:val="clear" w:pos="720"/>
          <w:tab w:val="num" w:pos="709"/>
        </w:tabs>
        <w:ind w:left="709" w:right="1" w:hanging="425"/>
        <w:outlineLvl w:val="0"/>
        <w:rPr>
          <w:rStyle w:val="Strong"/>
          <w:szCs w:val="24"/>
          <w:lang w:val="en-GB"/>
        </w:rPr>
      </w:pPr>
      <w:r w:rsidRPr="00AC5C7E">
        <w:rPr>
          <w:rStyle w:val="Strong"/>
          <w:szCs w:val="24"/>
          <w:lang w:val="en-GB"/>
        </w:rPr>
        <w:t>Number of tenders</w:t>
      </w:r>
    </w:p>
    <w:p w14:paraId="11409458" w14:textId="18EA9663" w:rsidR="00351122" w:rsidRPr="00A5746D" w:rsidRDefault="00351122" w:rsidP="003319C5">
      <w:pPr>
        <w:widowControl/>
        <w:snapToGrid w:val="0"/>
        <w:ind w:left="644" w:right="26"/>
        <w:jc w:val="both"/>
        <w:rPr>
          <w:szCs w:val="24"/>
          <w:lang w:val="en-GB"/>
        </w:rPr>
      </w:pPr>
      <w:r w:rsidRPr="00A5746D">
        <w:rPr>
          <w:szCs w:val="24"/>
          <w:lang w:val="en-GB"/>
        </w:rPr>
        <w:t>Tenders for parts of a lot will not be considered. Tenderers may not submit a tender for a variant solution in addition to their tender for the supplies required in the tender dossier.</w:t>
      </w:r>
    </w:p>
    <w:p w14:paraId="72CA7414" w14:textId="77777777" w:rsidR="00E23824" w:rsidRPr="00AC5C7E" w:rsidRDefault="00E23824" w:rsidP="00AC2A69">
      <w:pPr>
        <w:numPr>
          <w:ilvl w:val="0"/>
          <w:numId w:val="35"/>
        </w:numPr>
        <w:tabs>
          <w:tab w:val="clear" w:pos="720"/>
          <w:tab w:val="num" w:pos="709"/>
        </w:tabs>
        <w:ind w:left="709" w:right="1" w:hanging="425"/>
        <w:outlineLvl w:val="0"/>
        <w:rPr>
          <w:rStyle w:val="Strong"/>
          <w:szCs w:val="24"/>
          <w:lang w:val="en-GB"/>
        </w:rPr>
      </w:pPr>
      <w:r w:rsidRPr="00AC5C7E">
        <w:rPr>
          <w:rStyle w:val="Strong"/>
          <w:szCs w:val="24"/>
          <w:lang w:val="en-GB"/>
        </w:rPr>
        <w:t>Tender guarantee</w:t>
      </w:r>
    </w:p>
    <w:p w14:paraId="5BD4262A" w14:textId="0A962154" w:rsidR="00A5746D" w:rsidRPr="00A5746D" w:rsidRDefault="00E23824" w:rsidP="00AC2A69">
      <w:pPr>
        <w:pStyle w:val="Blockquote"/>
        <w:ind w:left="709" w:right="1"/>
        <w:jc w:val="both"/>
        <w:rPr>
          <w:szCs w:val="24"/>
          <w:lang w:val="en-GB"/>
        </w:rPr>
      </w:pPr>
      <w:r w:rsidRPr="00A5746D">
        <w:rPr>
          <w:szCs w:val="24"/>
          <w:lang w:val="en-GB"/>
        </w:rPr>
        <w:t xml:space="preserve">Tenderers must provide a tender guarantee of </w:t>
      </w:r>
      <w:r w:rsidR="00861EF1" w:rsidRPr="00A5746D">
        <w:rPr>
          <w:szCs w:val="24"/>
          <w:lang w:val="en-GB"/>
        </w:rPr>
        <w:t xml:space="preserve">EUR </w:t>
      </w:r>
      <w:r w:rsidR="006F33F0">
        <w:rPr>
          <w:szCs w:val="24"/>
          <w:lang w:val="en-GB"/>
        </w:rPr>
        <w:t>6,</w:t>
      </w:r>
      <w:r w:rsidR="00861EF1" w:rsidRPr="00A5746D">
        <w:rPr>
          <w:szCs w:val="24"/>
          <w:lang w:val="en-GB"/>
        </w:rPr>
        <w:t>000.</w:t>
      </w:r>
      <w:r w:rsidR="006F33F0">
        <w:rPr>
          <w:szCs w:val="24"/>
          <w:lang w:val="en-GB"/>
        </w:rPr>
        <w:t>00</w:t>
      </w:r>
      <w:r w:rsidRPr="00A5746D">
        <w:rPr>
          <w:szCs w:val="24"/>
          <w:lang w:val="en-GB"/>
        </w:rPr>
        <w:t xml:space="preserve"> when submitting their tender. This guarantee will be released to unsuccessful tenderers once the tender procedure has been completed and to the successful tenderer</w:t>
      </w:r>
      <w:r w:rsidR="00E524DE" w:rsidRPr="00A5746D">
        <w:rPr>
          <w:szCs w:val="24"/>
          <w:lang w:val="en-GB"/>
        </w:rPr>
        <w:t>[</w:t>
      </w:r>
      <w:r w:rsidRPr="00A5746D">
        <w:rPr>
          <w:szCs w:val="24"/>
          <w:lang w:val="en-GB"/>
        </w:rPr>
        <w:t>s</w:t>
      </w:r>
      <w:r w:rsidR="00E524DE" w:rsidRPr="00A5746D">
        <w:rPr>
          <w:szCs w:val="24"/>
          <w:lang w:val="en-GB"/>
        </w:rPr>
        <w:t>]</w:t>
      </w:r>
      <w:r w:rsidRPr="00A5746D">
        <w:rPr>
          <w:szCs w:val="24"/>
          <w:lang w:val="en-GB"/>
        </w:rPr>
        <w:t xml:space="preserve"> upon signature of the contract by all parties. This guarantee will be called upon if the tenderer does not fulfil </w:t>
      </w:r>
      <w:r w:rsidRPr="00A5746D">
        <w:rPr>
          <w:szCs w:val="24"/>
          <w:lang w:val="en-GB"/>
        </w:rPr>
        <w:lastRenderedPageBreak/>
        <w:t>all obligations stated in its tender</w:t>
      </w:r>
    </w:p>
    <w:p w14:paraId="74C8FFAF" w14:textId="77777777" w:rsidR="00E23824" w:rsidRPr="00AC5C7E" w:rsidRDefault="00E23824" w:rsidP="00AC2A69">
      <w:pPr>
        <w:keepNext/>
        <w:keepLines/>
        <w:numPr>
          <w:ilvl w:val="0"/>
          <w:numId w:val="35"/>
        </w:numPr>
        <w:tabs>
          <w:tab w:val="clear" w:pos="720"/>
          <w:tab w:val="num" w:pos="709"/>
        </w:tabs>
        <w:ind w:left="709" w:right="1" w:hanging="425"/>
        <w:outlineLvl w:val="0"/>
        <w:rPr>
          <w:rStyle w:val="Strong"/>
          <w:szCs w:val="24"/>
          <w:lang w:val="en-GB"/>
        </w:rPr>
      </w:pPr>
      <w:r w:rsidRPr="00AC5C7E">
        <w:rPr>
          <w:rStyle w:val="Strong"/>
          <w:szCs w:val="24"/>
          <w:lang w:val="en-GB"/>
        </w:rPr>
        <w:t>Performance guarantee</w:t>
      </w:r>
    </w:p>
    <w:p w14:paraId="5E05C207" w14:textId="77777777" w:rsidR="00883B68" w:rsidRPr="0072766E" w:rsidRDefault="00E23824" w:rsidP="00E8317D">
      <w:pPr>
        <w:pStyle w:val="ListParagraph"/>
        <w:jc w:val="both"/>
        <w:rPr>
          <w:b/>
          <w:szCs w:val="24"/>
          <w:lang w:val="en-GB"/>
        </w:rPr>
      </w:pPr>
      <w:r w:rsidRPr="00A5746D">
        <w:rPr>
          <w:color w:val="000000"/>
          <w:szCs w:val="24"/>
          <w:lang w:val="en-GB"/>
        </w:rPr>
        <w:t>The successful tenderer will be asked to provide a performance guarantee o</w:t>
      </w:r>
      <w:r w:rsidRPr="0072766E">
        <w:rPr>
          <w:color w:val="000000"/>
          <w:szCs w:val="24"/>
          <w:lang w:val="en-GB"/>
        </w:rPr>
        <w:t>f</w:t>
      </w:r>
      <w:r w:rsidR="0043250C" w:rsidRPr="0072766E">
        <w:rPr>
          <w:color w:val="000000"/>
          <w:szCs w:val="24"/>
          <w:lang w:val="en-GB"/>
        </w:rPr>
        <w:t xml:space="preserve"> </w:t>
      </w:r>
      <w:r w:rsidRPr="00A5746D">
        <w:rPr>
          <w:color w:val="000000"/>
          <w:szCs w:val="24"/>
          <w:lang w:val="en-GB"/>
        </w:rPr>
        <w:t>10%</w:t>
      </w:r>
      <w:r w:rsidRPr="00F35AE0">
        <w:rPr>
          <w:color w:val="000000"/>
          <w:szCs w:val="24"/>
          <w:lang w:val="en-GB"/>
        </w:rPr>
        <w:t xml:space="preserve"> </w:t>
      </w:r>
      <w:r w:rsidRPr="00A5746D">
        <w:rPr>
          <w:color w:val="000000"/>
          <w:szCs w:val="24"/>
          <w:lang w:val="en-GB"/>
        </w:rPr>
        <w:t xml:space="preserve">of the amount of the contract at the signing of the contract. This guarantee must be provided </w:t>
      </w:r>
      <w:r w:rsidR="00A04F2C" w:rsidRPr="00A5746D">
        <w:rPr>
          <w:color w:val="000000"/>
          <w:szCs w:val="24"/>
          <w:lang w:val="en-GB"/>
        </w:rPr>
        <w:t xml:space="preserve">together with the return of the countersigned contract </w:t>
      </w:r>
      <w:r w:rsidRPr="00A5746D">
        <w:rPr>
          <w:color w:val="000000"/>
          <w:szCs w:val="24"/>
          <w:lang w:val="en-GB"/>
        </w:rPr>
        <w:t xml:space="preserve">no later than 30 days after the tenderer receives the contract signed by the </w:t>
      </w:r>
      <w:r w:rsidR="00A62F09" w:rsidRPr="00A5746D">
        <w:rPr>
          <w:color w:val="000000"/>
          <w:szCs w:val="24"/>
          <w:lang w:val="en-GB"/>
        </w:rPr>
        <w:t>c</w:t>
      </w:r>
      <w:r w:rsidRPr="00A5746D">
        <w:rPr>
          <w:color w:val="000000"/>
          <w:szCs w:val="24"/>
          <w:lang w:val="en-GB"/>
        </w:rPr>
        <w:t xml:space="preserve">ontracting </w:t>
      </w:r>
      <w:r w:rsidR="00A62F09" w:rsidRPr="00A5746D">
        <w:rPr>
          <w:color w:val="000000"/>
          <w:szCs w:val="24"/>
          <w:lang w:val="en-GB"/>
        </w:rPr>
        <w:t>a</w:t>
      </w:r>
      <w:r w:rsidRPr="00A5746D">
        <w:rPr>
          <w:color w:val="000000"/>
          <w:szCs w:val="24"/>
          <w:lang w:val="en-GB"/>
        </w:rPr>
        <w:t xml:space="preserve">uthority. If the selected tenderer fails to provide such a guarantee within this period, the contract will be void and a new contract may be drawn up and sent to the tenderer which has submitted the next </w:t>
      </w:r>
      <w:r w:rsidR="00065477" w:rsidRPr="00A5746D">
        <w:rPr>
          <w:color w:val="000000"/>
          <w:szCs w:val="24"/>
          <w:lang w:val="en-GB"/>
        </w:rPr>
        <w:t xml:space="preserve">cheapest </w:t>
      </w:r>
      <w:r w:rsidRPr="00A5746D">
        <w:rPr>
          <w:color w:val="000000"/>
          <w:szCs w:val="24"/>
          <w:lang w:val="en-GB"/>
        </w:rPr>
        <w:t>compliant tender</w:t>
      </w:r>
      <w:r w:rsidR="00861EF1" w:rsidRPr="00A5746D">
        <w:rPr>
          <w:color w:val="000000"/>
          <w:szCs w:val="24"/>
          <w:lang w:val="en-GB"/>
        </w:rPr>
        <w:t>.</w:t>
      </w:r>
    </w:p>
    <w:p w14:paraId="1DF15E49" w14:textId="77777777" w:rsidR="0072766E" w:rsidRPr="0072766E" w:rsidRDefault="0072766E" w:rsidP="0072766E">
      <w:pPr>
        <w:pStyle w:val="ListParagraph"/>
        <w:outlineLvl w:val="0"/>
        <w:rPr>
          <w:b/>
          <w:szCs w:val="24"/>
          <w:lang w:val="en-GB"/>
        </w:rPr>
      </w:pPr>
    </w:p>
    <w:p w14:paraId="4FBAE4E5" w14:textId="77777777" w:rsidR="00E23824" w:rsidRPr="00091A64" w:rsidRDefault="00091A64" w:rsidP="00091A64">
      <w:pPr>
        <w:pStyle w:val="ListParagraph"/>
        <w:numPr>
          <w:ilvl w:val="0"/>
          <w:numId w:val="35"/>
        </w:numPr>
        <w:outlineLvl w:val="0"/>
        <w:rPr>
          <w:rStyle w:val="Strong"/>
          <w:szCs w:val="24"/>
          <w:lang w:val="en-GB"/>
        </w:rPr>
      </w:pPr>
      <w:r>
        <w:rPr>
          <w:rStyle w:val="Strong"/>
          <w:szCs w:val="24"/>
          <w:lang w:val="en-GB"/>
        </w:rPr>
        <w:t xml:space="preserve"> </w:t>
      </w:r>
      <w:r w:rsidR="00E23824" w:rsidRPr="00091A64">
        <w:rPr>
          <w:rStyle w:val="Strong"/>
          <w:szCs w:val="24"/>
          <w:lang w:val="en-GB"/>
        </w:rPr>
        <w:t>Information meeting and/or site visit</w:t>
      </w:r>
    </w:p>
    <w:p w14:paraId="4FEBFEE1" w14:textId="77777777" w:rsidR="00E23824" w:rsidRPr="00A5746D" w:rsidRDefault="00E23824" w:rsidP="00AF3DC9">
      <w:pPr>
        <w:pStyle w:val="Blockquote"/>
        <w:ind w:left="709"/>
        <w:rPr>
          <w:szCs w:val="24"/>
          <w:lang w:val="en-GB"/>
        </w:rPr>
      </w:pPr>
      <w:r w:rsidRPr="00A5746D">
        <w:rPr>
          <w:szCs w:val="24"/>
          <w:lang w:val="en-GB"/>
        </w:rPr>
        <w:t>No information meeting is planned</w:t>
      </w:r>
    </w:p>
    <w:p w14:paraId="2B9DE7D7" w14:textId="77777777" w:rsidR="00E23824" w:rsidRPr="00AC5C7E"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Tender validity</w:t>
      </w:r>
    </w:p>
    <w:p w14:paraId="63D3DE5F" w14:textId="77777777" w:rsidR="00E23824" w:rsidRPr="00A5746D" w:rsidRDefault="00E23824" w:rsidP="00AC2A69">
      <w:pPr>
        <w:pStyle w:val="Blockquote"/>
        <w:ind w:left="709" w:right="1"/>
        <w:jc w:val="both"/>
        <w:rPr>
          <w:szCs w:val="24"/>
          <w:lang w:val="en-GB"/>
        </w:rPr>
      </w:pPr>
      <w:r w:rsidRPr="00A5746D">
        <w:rPr>
          <w:szCs w:val="24"/>
          <w:lang w:val="en-GB"/>
        </w:rPr>
        <w:t>Tenders must remain valid for a period of 90 days after the deadline for submission of tenders.</w:t>
      </w:r>
      <w:r w:rsidR="007A042A" w:rsidRPr="00A5746D">
        <w:rPr>
          <w:szCs w:val="24"/>
          <w:lang w:val="en-GB"/>
        </w:rPr>
        <w:t xml:space="preserve"> </w:t>
      </w:r>
      <w:r w:rsidR="0003151B" w:rsidRPr="00A5746D">
        <w:rPr>
          <w:szCs w:val="24"/>
          <w:lang w:val="en-GB"/>
        </w:rPr>
        <w:t xml:space="preserve">In exceptional circumstances, the </w:t>
      </w:r>
      <w:r w:rsidR="00A62F09" w:rsidRPr="00A5746D">
        <w:rPr>
          <w:szCs w:val="24"/>
          <w:lang w:val="en-GB"/>
        </w:rPr>
        <w:t>c</w:t>
      </w:r>
      <w:r w:rsidR="0003151B" w:rsidRPr="00A5746D">
        <w:rPr>
          <w:szCs w:val="24"/>
          <w:lang w:val="en-GB"/>
        </w:rPr>
        <w:t xml:space="preserve">ontracting </w:t>
      </w:r>
      <w:r w:rsidR="00A62F09" w:rsidRPr="00A5746D">
        <w:rPr>
          <w:szCs w:val="24"/>
          <w:lang w:val="en-GB"/>
        </w:rPr>
        <w:t>a</w:t>
      </w:r>
      <w:r w:rsidR="0003151B" w:rsidRPr="00A5746D">
        <w:rPr>
          <w:szCs w:val="24"/>
          <w:lang w:val="en-GB"/>
        </w:rPr>
        <w:t>uthority may, before the validity period expires, request that tenderers extend the validity of tenders for a specific period (see para 8.2 of the instructions to tenderers).</w:t>
      </w:r>
    </w:p>
    <w:p w14:paraId="5206D65A" w14:textId="77777777" w:rsidR="00E23824" w:rsidRPr="00AC5C7E"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 xml:space="preserve">Period of </w:t>
      </w:r>
      <w:r w:rsidR="00AF46E5" w:rsidRPr="00AC5C7E">
        <w:rPr>
          <w:rStyle w:val="Strong"/>
          <w:szCs w:val="24"/>
          <w:lang w:val="en-GB"/>
        </w:rPr>
        <w:t xml:space="preserve">implementation </w:t>
      </w:r>
      <w:r w:rsidR="00065477" w:rsidRPr="00AC5C7E">
        <w:rPr>
          <w:rStyle w:val="Strong"/>
          <w:szCs w:val="24"/>
          <w:lang w:val="en-GB"/>
        </w:rPr>
        <w:t>of tasks</w:t>
      </w:r>
    </w:p>
    <w:p w14:paraId="6B5A0D7D" w14:textId="77777777" w:rsidR="00861EF1" w:rsidRDefault="00861EF1" w:rsidP="00861EF1">
      <w:pPr>
        <w:pStyle w:val="Blockquote"/>
        <w:ind w:left="709" w:right="1"/>
        <w:jc w:val="both"/>
        <w:rPr>
          <w:szCs w:val="24"/>
          <w:lang w:val="en-GB"/>
        </w:rPr>
      </w:pPr>
      <w:r w:rsidRPr="00A5746D">
        <w:rPr>
          <w:szCs w:val="24"/>
          <w:lang w:val="en-GB"/>
        </w:rPr>
        <w:t xml:space="preserve">The implementation period will last 180 days, starting from the day of issuance of Commencement Order and ending on the day of issuance of the certificate of Provisional Acceptance. </w:t>
      </w:r>
      <w:r w:rsidR="00884DCC" w:rsidRPr="00DD4BFE">
        <w:rPr>
          <w:sz w:val="22"/>
          <w:lang w:val="en-GB"/>
        </w:rPr>
        <w:t>The implementation period will include delivery peri</w:t>
      </w:r>
      <w:r w:rsidR="00884DCC">
        <w:rPr>
          <w:sz w:val="22"/>
          <w:lang w:val="en-GB"/>
        </w:rPr>
        <w:t>od of 120 days.</w:t>
      </w:r>
    </w:p>
    <w:p w14:paraId="78C46998" w14:textId="77777777" w:rsidR="00884DCC" w:rsidRPr="00A5746D" w:rsidRDefault="00884DCC" w:rsidP="00861EF1">
      <w:pPr>
        <w:pStyle w:val="Blockquote"/>
        <w:ind w:left="709" w:right="1"/>
        <w:jc w:val="both"/>
        <w:rPr>
          <w:szCs w:val="24"/>
          <w:lang w:val="en-GB"/>
        </w:rPr>
      </w:pPr>
    </w:p>
    <w:p w14:paraId="2213EFB8" w14:textId="77777777" w:rsidR="00E23824" w:rsidRPr="00A5746D" w:rsidRDefault="00E23824">
      <w:pPr>
        <w:ind w:left="360"/>
        <w:jc w:val="center"/>
        <w:rPr>
          <w:rStyle w:val="Strong"/>
          <w:szCs w:val="24"/>
          <w:lang w:val="en-GB"/>
        </w:rPr>
      </w:pPr>
      <w:r w:rsidRPr="00A5746D">
        <w:rPr>
          <w:rStyle w:val="Strong"/>
          <w:szCs w:val="24"/>
          <w:lang w:val="en-GB"/>
        </w:rPr>
        <w:t>SELECTION AND AWARD CRITERIA</w:t>
      </w:r>
    </w:p>
    <w:p w14:paraId="71E0374A" w14:textId="77777777" w:rsidR="00E23824" w:rsidRPr="00AC5C7E" w:rsidRDefault="00E23824" w:rsidP="00AF3DC9">
      <w:pPr>
        <w:numPr>
          <w:ilvl w:val="0"/>
          <w:numId w:val="35"/>
        </w:numPr>
        <w:tabs>
          <w:tab w:val="clear" w:pos="720"/>
          <w:tab w:val="num" w:pos="709"/>
        </w:tabs>
        <w:ind w:left="709" w:hanging="425"/>
        <w:outlineLvl w:val="0"/>
        <w:rPr>
          <w:rStyle w:val="Strong"/>
          <w:szCs w:val="24"/>
          <w:lang w:val="en-GB"/>
        </w:rPr>
      </w:pPr>
      <w:r w:rsidRPr="00AC5C7E">
        <w:rPr>
          <w:rStyle w:val="Strong"/>
          <w:szCs w:val="24"/>
          <w:lang w:val="en-GB"/>
        </w:rPr>
        <w:t>Selection criteria</w:t>
      </w:r>
      <w:r w:rsidR="002A5E19" w:rsidRPr="00AC5C7E">
        <w:rPr>
          <w:rStyle w:val="Strong"/>
          <w:szCs w:val="24"/>
          <w:lang w:val="en-GB"/>
        </w:rPr>
        <w:t xml:space="preserve"> </w:t>
      </w:r>
    </w:p>
    <w:p w14:paraId="41B5FCBB" w14:textId="77777777" w:rsidR="005B13FB" w:rsidRPr="00A5746D" w:rsidRDefault="005B13FB" w:rsidP="00AF3DC9">
      <w:pPr>
        <w:pStyle w:val="Blockquote"/>
        <w:ind w:left="709"/>
        <w:jc w:val="both"/>
        <w:rPr>
          <w:szCs w:val="24"/>
          <w:lang w:val="en-GB"/>
        </w:rPr>
      </w:pPr>
      <w:r w:rsidRPr="00A5746D">
        <w:rPr>
          <w:szCs w:val="24"/>
          <w:lang w:val="en-GB"/>
        </w:rPr>
        <w:t>The following selection criteria will be applied to tenderers.</w:t>
      </w:r>
      <w:r w:rsidR="00F274BD" w:rsidRPr="00A5746D">
        <w:rPr>
          <w:szCs w:val="24"/>
          <w:lang w:val="en-GB"/>
        </w:rPr>
        <w:t xml:space="preserve"> </w:t>
      </w:r>
      <w:r w:rsidRPr="00A5746D">
        <w:rPr>
          <w:szCs w:val="24"/>
          <w:lang w:val="en-GB"/>
        </w:rPr>
        <w:t>In the case of tenders submitted by a consortium, these selection criteria will be applied to the consortium as a whole</w:t>
      </w:r>
      <w:r w:rsidR="000739E4" w:rsidRPr="00AC5C7E">
        <w:rPr>
          <w:szCs w:val="24"/>
        </w:rPr>
        <w:t xml:space="preserve"> </w:t>
      </w:r>
      <w:r w:rsidR="008D6E19" w:rsidRPr="00AC5C7E">
        <w:rPr>
          <w:szCs w:val="24"/>
        </w:rPr>
        <w:t>unless</w:t>
      </w:r>
      <w:r w:rsidR="000739E4" w:rsidRPr="00A5746D">
        <w:rPr>
          <w:szCs w:val="24"/>
          <w:lang w:val="en-GB"/>
        </w:rPr>
        <w:t xml:space="preserve"> specified otherwise</w:t>
      </w:r>
      <w:r w:rsidR="008A3391" w:rsidRPr="00A5746D">
        <w:rPr>
          <w:szCs w:val="24"/>
          <w:lang w:val="en-GB"/>
        </w:rPr>
        <w:t>. The selection criteria will not be applied to natural persons and single-member companies when they are sub-contractors</w:t>
      </w:r>
      <w:r w:rsidRPr="00A5746D">
        <w:rPr>
          <w:szCs w:val="24"/>
          <w:lang w:val="en-GB"/>
        </w:rPr>
        <w:t>:</w:t>
      </w:r>
    </w:p>
    <w:p w14:paraId="7DAD6CAB" w14:textId="77777777" w:rsidR="00D4238C" w:rsidRPr="00A5746D" w:rsidRDefault="0088725C" w:rsidP="00D4238C">
      <w:pPr>
        <w:pStyle w:val="Blockquote"/>
        <w:ind w:left="1134" w:right="357" w:hanging="284"/>
        <w:jc w:val="both"/>
        <w:rPr>
          <w:szCs w:val="24"/>
          <w:lang w:val="en-GB"/>
        </w:rPr>
      </w:pPr>
      <w:r w:rsidRPr="00A5746D">
        <w:rPr>
          <w:szCs w:val="24"/>
          <w:lang w:val="en-GB"/>
        </w:rPr>
        <w:t>1)</w:t>
      </w:r>
      <w:r w:rsidRPr="00A5746D">
        <w:rPr>
          <w:szCs w:val="24"/>
          <w:lang w:val="en-GB"/>
        </w:rPr>
        <w:tab/>
      </w:r>
      <w:r w:rsidR="005B13FB" w:rsidRPr="00A5746D">
        <w:rPr>
          <w:szCs w:val="24"/>
          <w:lang w:val="en-GB"/>
        </w:rPr>
        <w:t xml:space="preserve">Economic and financial </w:t>
      </w:r>
      <w:r w:rsidR="00EA5A37" w:rsidRPr="00A5746D">
        <w:rPr>
          <w:szCs w:val="24"/>
          <w:lang w:val="en-GB"/>
        </w:rPr>
        <w:t>capacity</w:t>
      </w:r>
      <w:r w:rsidR="005B13FB" w:rsidRPr="00A5746D">
        <w:rPr>
          <w:szCs w:val="24"/>
          <w:lang w:val="en-GB"/>
        </w:rPr>
        <w:t xml:space="preserve"> of </w:t>
      </w:r>
      <w:r w:rsidR="00EA5A37" w:rsidRPr="00A5746D">
        <w:rPr>
          <w:szCs w:val="24"/>
          <w:lang w:val="en-GB"/>
        </w:rPr>
        <w:t>tenderer</w:t>
      </w:r>
      <w:r w:rsidR="005B13FB" w:rsidRPr="00A5746D">
        <w:rPr>
          <w:i/>
          <w:szCs w:val="24"/>
          <w:lang w:val="en-GB"/>
        </w:rPr>
        <w:t xml:space="preserve"> </w:t>
      </w:r>
      <w:r w:rsidR="00021ECF" w:rsidRPr="00A5746D">
        <w:rPr>
          <w:szCs w:val="24"/>
          <w:lang w:val="en-GB"/>
        </w:rPr>
        <w:t>(</w:t>
      </w:r>
      <w:r w:rsidR="005B13FB" w:rsidRPr="00A5746D">
        <w:rPr>
          <w:szCs w:val="24"/>
          <w:lang w:val="en-GB"/>
        </w:rPr>
        <w:t xml:space="preserve">based on </w:t>
      </w:r>
      <w:proofErr w:type="spellStart"/>
      <w:r w:rsidR="00A77260" w:rsidRPr="00A5746D">
        <w:rPr>
          <w:szCs w:val="24"/>
          <w:lang w:val="en-GB"/>
        </w:rPr>
        <w:t>i.a</w:t>
      </w:r>
      <w:proofErr w:type="spellEnd"/>
      <w:r w:rsidR="00A77260" w:rsidRPr="00A5746D">
        <w:rPr>
          <w:szCs w:val="24"/>
          <w:lang w:val="en-GB"/>
        </w:rPr>
        <w:t>.</w:t>
      </w:r>
      <w:r w:rsidR="00286429" w:rsidRPr="00A5746D">
        <w:rPr>
          <w:szCs w:val="24"/>
          <w:lang w:val="en-GB"/>
        </w:rPr>
        <w:t xml:space="preserve"> </w:t>
      </w:r>
      <w:r w:rsidR="005B13FB" w:rsidRPr="00A5746D">
        <w:rPr>
          <w:szCs w:val="24"/>
          <w:lang w:val="en-GB"/>
        </w:rPr>
        <w:t xml:space="preserve">item 3 of the </w:t>
      </w:r>
      <w:r w:rsidR="00A62F09" w:rsidRPr="00A5746D">
        <w:rPr>
          <w:szCs w:val="24"/>
          <w:lang w:val="en-GB"/>
        </w:rPr>
        <w:t>t</w:t>
      </w:r>
      <w:r w:rsidR="00A77260" w:rsidRPr="00A5746D">
        <w:rPr>
          <w:szCs w:val="24"/>
          <w:lang w:val="en-GB"/>
        </w:rPr>
        <w:t xml:space="preserve">ender </w:t>
      </w:r>
      <w:r w:rsidR="00A62F09" w:rsidRPr="00A5746D">
        <w:rPr>
          <w:szCs w:val="24"/>
          <w:lang w:val="en-GB"/>
        </w:rPr>
        <w:t>f</w:t>
      </w:r>
      <w:r w:rsidR="00A77260" w:rsidRPr="00A5746D">
        <w:rPr>
          <w:szCs w:val="24"/>
          <w:lang w:val="en-GB"/>
        </w:rPr>
        <w:t xml:space="preserve">orm for a </w:t>
      </w:r>
      <w:r w:rsidR="00A62F09" w:rsidRPr="00A5746D">
        <w:rPr>
          <w:szCs w:val="24"/>
          <w:lang w:val="en-GB"/>
        </w:rPr>
        <w:t>s</w:t>
      </w:r>
      <w:r w:rsidR="00A77260" w:rsidRPr="00A5746D">
        <w:rPr>
          <w:szCs w:val="24"/>
          <w:lang w:val="en-GB"/>
        </w:rPr>
        <w:t xml:space="preserve">upply </w:t>
      </w:r>
      <w:r w:rsidR="00A62F09" w:rsidRPr="00A5746D">
        <w:rPr>
          <w:szCs w:val="24"/>
          <w:lang w:val="en-GB"/>
        </w:rPr>
        <w:t>c</w:t>
      </w:r>
      <w:r w:rsidR="00A77260" w:rsidRPr="00A5746D">
        <w:rPr>
          <w:szCs w:val="24"/>
          <w:lang w:val="en-GB"/>
        </w:rPr>
        <w:t>ontract</w:t>
      </w:r>
      <w:r w:rsidR="00021ECF" w:rsidRPr="00A5746D">
        <w:rPr>
          <w:szCs w:val="24"/>
          <w:lang w:val="en-GB"/>
        </w:rPr>
        <w:t>)</w:t>
      </w:r>
      <w:r w:rsidR="003479A1" w:rsidRPr="00A5746D">
        <w:rPr>
          <w:szCs w:val="24"/>
          <w:lang w:val="en-GB"/>
        </w:rPr>
        <w:t xml:space="preserve">. In case of </w:t>
      </w:r>
      <w:r w:rsidR="005067DE" w:rsidRPr="00A5746D">
        <w:rPr>
          <w:szCs w:val="24"/>
          <w:lang w:val="en-GB"/>
        </w:rPr>
        <w:t>tenderer</w:t>
      </w:r>
      <w:r w:rsidR="003479A1" w:rsidRPr="00A5746D">
        <w:rPr>
          <w:szCs w:val="24"/>
          <w:lang w:val="en-GB"/>
        </w:rPr>
        <w:t xml:space="preserve"> being a public body, equivalent information should be provided.</w:t>
      </w:r>
      <w:r w:rsidR="00D4238C" w:rsidRPr="00A5746D">
        <w:rPr>
          <w:szCs w:val="24"/>
          <w:lang w:val="en-GB"/>
        </w:rPr>
        <w:t xml:space="preserve"> The reference period which will be taken into account will be the last three </w:t>
      </w:r>
      <w:r w:rsidR="00050593" w:rsidRPr="00A5746D">
        <w:rPr>
          <w:szCs w:val="24"/>
          <w:lang w:val="en-GB"/>
        </w:rPr>
        <w:t xml:space="preserve">financial </w:t>
      </w:r>
      <w:r w:rsidR="00D4238C" w:rsidRPr="00A5746D">
        <w:rPr>
          <w:szCs w:val="24"/>
          <w:lang w:val="en-GB"/>
        </w:rPr>
        <w:t>years for which accounts have been closed.</w:t>
      </w:r>
    </w:p>
    <w:p w14:paraId="012EDB0E" w14:textId="77777777" w:rsidR="00587BF8" w:rsidRPr="00663673" w:rsidRDefault="00587BF8" w:rsidP="00A5746D">
      <w:pPr>
        <w:ind w:left="1134"/>
        <w:rPr>
          <w:szCs w:val="24"/>
        </w:rPr>
      </w:pPr>
      <w:r w:rsidRPr="00AC5C7E">
        <w:rPr>
          <w:szCs w:val="24"/>
        </w:rPr>
        <w:t>a)</w:t>
      </w:r>
      <w:r w:rsidRPr="00D81F90">
        <w:rPr>
          <w:szCs w:val="24"/>
        </w:rPr>
        <w:tab/>
      </w:r>
      <w:r w:rsidRPr="00A5746D">
        <w:rPr>
          <w:szCs w:val="24"/>
        </w:rPr>
        <w:t>The</w:t>
      </w:r>
      <w:r w:rsidRPr="00AC5C7E">
        <w:rPr>
          <w:szCs w:val="24"/>
        </w:rPr>
        <w:t xml:space="preserve"> average annual turnover of the tenderer must exceed the </w:t>
      </w:r>
      <w:r w:rsidRPr="00D81F90">
        <w:rPr>
          <w:szCs w:val="24"/>
        </w:rPr>
        <w:t>amount of the financial offer.</w:t>
      </w:r>
    </w:p>
    <w:p w14:paraId="7D96502B" w14:textId="77777777" w:rsidR="00587BF8" w:rsidRPr="00A5746D" w:rsidRDefault="00587BF8" w:rsidP="00A5746D">
      <w:pPr>
        <w:ind w:left="1134"/>
        <w:rPr>
          <w:szCs w:val="24"/>
        </w:rPr>
      </w:pPr>
      <w:r w:rsidRPr="00663673">
        <w:rPr>
          <w:szCs w:val="24"/>
        </w:rPr>
        <w:t>b)</w:t>
      </w:r>
      <w:r w:rsidRPr="00663673">
        <w:rPr>
          <w:szCs w:val="24"/>
        </w:rPr>
        <w:tab/>
        <w:t>Current ratio (current assets/current liabilities) in the last year for which accounts have been closed must be at least 1. In case of a consortium, this criterion must be fulfilled by each member.</w:t>
      </w:r>
    </w:p>
    <w:p w14:paraId="0A8E88A6" w14:textId="77777777" w:rsidR="005B13FB" w:rsidRPr="00A5746D" w:rsidRDefault="0088725C" w:rsidP="00AC2A69">
      <w:pPr>
        <w:pStyle w:val="Blockquote"/>
        <w:ind w:left="1134" w:right="1" w:hanging="284"/>
        <w:jc w:val="both"/>
        <w:rPr>
          <w:szCs w:val="24"/>
          <w:lang w:val="en-GB"/>
        </w:rPr>
      </w:pPr>
      <w:r w:rsidRPr="00A5746D">
        <w:rPr>
          <w:szCs w:val="24"/>
          <w:lang w:val="en-GB"/>
        </w:rPr>
        <w:t>2)</w:t>
      </w:r>
      <w:r w:rsidRPr="00A5746D">
        <w:rPr>
          <w:szCs w:val="24"/>
          <w:lang w:val="en-GB"/>
        </w:rPr>
        <w:tab/>
      </w:r>
      <w:r w:rsidR="005B13FB" w:rsidRPr="00A5746D">
        <w:rPr>
          <w:szCs w:val="24"/>
          <w:lang w:val="en-GB"/>
        </w:rPr>
        <w:t xml:space="preserve">Professional capacity of </w:t>
      </w:r>
      <w:r w:rsidR="00A77260" w:rsidRPr="00A5746D">
        <w:rPr>
          <w:szCs w:val="24"/>
          <w:lang w:val="en-GB"/>
        </w:rPr>
        <w:t>tenderer</w:t>
      </w:r>
      <w:r w:rsidR="005B13FB" w:rsidRPr="00A5746D">
        <w:rPr>
          <w:szCs w:val="24"/>
          <w:lang w:val="en-GB"/>
        </w:rPr>
        <w:t xml:space="preserve"> </w:t>
      </w:r>
      <w:r w:rsidR="00021ECF" w:rsidRPr="00A5746D">
        <w:rPr>
          <w:szCs w:val="24"/>
          <w:lang w:val="en-GB"/>
        </w:rPr>
        <w:t>(</w:t>
      </w:r>
      <w:r w:rsidR="005B13FB" w:rsidRPr="00A5746D">
        <w:rPr>
          <w:szCs w:val="24"/>
          <w:lang w:val="en-GB"/>
        </w:rPr>
        <w:t xml:space="preserve">based on </w:t>
      </w:r>
      <w:proofErr w:type="spellStart"/>
      <w:r w:rsidR="00A77260" w:rsidRPr="00A5746D">
        <w:rPr>
          <w:szCs w:val="24"/>
          <w:lang w:val="en-GB"/>
        </w:rPr>
        <w:t>i.a</w:t>
      </w:r>
      <w:proofErr w:type="spellEnd"/>
      <w:r w:rsidR="00A77260" w:rsidRPr="00A5746D">
        <w:rPr>
          <w:szCs w:val="24"/>
          <w:lang w:val="en-GB"/>
        </w:rPr>
        <w:t>.</w:t>
      </w:r>
      <w:r w:rsidR="00021ECF" w:rsidRPr="00A5746D">
        <w:rPr>
          <w:szCs w:val="24"/>
          <w:lang w:val="en-GB"/>
        </w:rPr>
        <w:t xml:space="preserve"> </w:t>
      </w:r>
      <w:r w:rsidR="005B13FB" w:rsidRPr="00A5746D">
        <w:rPr>
          <w:szCs w:val="24"/>
          <w:lang w:val="en-GB"/>
        </w:rPr>
        <w:t xml:space="preserve">items 4 and 5 of the </w:t>
      </w:r>
      <w:r w:rsidR="00986590" w:rsidRPr="00A5746D">
        <w:rPr>
          <w:szCs w:val="24"/>
          <w:lang w:val="en-GB"/>
        </w:rPr>
        <w:t>t</w:t>
      </w:r>
      <w:r w:rsidR="00A77260" w:rsidRPr="00A5746D">
        <w:rPr>
          <w:szCs w:val="24"/>
          <w:lang w:val="en-GB"/>
        </w:rPr>
        <w:t xml:space="preserve">ender </w:t>
      </w:r>
      <w:r w:rsidR="00986590" w:rsidRPr="00A5746D">
        <w:rPr>
          <w:szCs w:val="24"/>
          <w:lang w:val="en-GB"/>
        </w:rPr>
        <w:t>f</w:t>
      </w:r>
      <w:r w:rsidR="00A77260" w:rsidRPr="00A5746D">
        <w:rPr>
          <w:szCs w:val="24"/>
          <w:lang w:val="en-GB"/>
        </w:rPr>
        <w:t xml:space="preserve">orm for </w:t>
      </w:r>
      <w:r w:rsidR="00A77260" w:rsidRPr="00A5746D">
        <w:rPr>
          <w:szCs w:val="24"/>
          <w:lang w:val="en-GB"/>
        </w:rPr>
        <w:lastRenderedPageBreak/>
        <w:t xml:space="preserve">a </w:t>
      </w:r>
      <w:r w:rsidR="00986590" w:rsidRPr="00A5746D">
        <w:rPr>
          <w:szCs w:val="24"/>
          <w:lang w:val="en-GB"/>
        </w:rPr>
        <w:t>s</w:t>
      </w:r>
      <w:r w:rsidR="00A77260" w:rsidRPr="00A5746D">
        <w:rPr>
          <w:szCs w:val="24"/>
          <w:lang w:val="en-GB"/>
        </w:rPr>
        <w:t xml:space="preserve">upply </w:t>
      </w:r>
      <w:r w:rsidR="00986590" w:rsidRPr="00A5746D">
        <w:rPr>
          <w:szCs w:val="24"/>
          <w:lang w:val="en-GB"/>
        </w:rPr>
        <w:t>c</w:t>
      </w:r>
      <w:r w:rsidR="00A77260" w:rsidRPr="00A5746D">
        <w:rPr>
          <w:szCs w:val="24"/>
          <w:lang w:val="en-GB"/>
        </w:rPr>
        <w:t>ontract</w:t>
      </w:r>
      <w:r w:rsidR="00021ECF" w:rsidRPr="00A5746D">
        <w:rPr>
          <w:szCs w:val="24"/>
          <w:lang w:val="en-GB"/>
        </w:rPr>
        <w:t>)</w:t>
      </w:r>
      <w:r w:rsidR="00D4238C" w:rsidRPr="00A5746D">
        <w:rPr>
          <w:szCs w:val="24"/>
          <w:lang w:val="en-GB"/>
        </w:rPr>
        <w:t xml:space="preserve">. The reference period which will be taken into account will be the last </w:t>
      </w:r>
      <w:r w:rsidR="007A7E50" w:rsidRPr="00A5746D">
        <w:rPr>
          <w:szCs w:val="24"/>
          <w:lang w:val="en-GB"/>
        </w:rPr>
        <w:t>three years</w:t>
      </w:r>
      <w:r w:rsidR="00197522" w:rsidRPr="00A5746D">
        <w:rPr>
          <w:szCs w:val="24"/>
          <w:lang w:val="en-GB"/>
        </w:rPr>
        <w:t xml:space="preserve"> </w:t>
      </w:r>
      <w:r w:rsidR="00B35CD5" w:rsidRPr="00A5746D">
        <w:rPr>
          <w:szCs w:val="24"/>
          <w:lang w:val="en-GB"/>
        </w:rPr>
        <w:t xml:space="preserve">preceding the </w:t>
      </w:r>
      <w:r w:rsidR="00D4238C" w:rsidRPr="00A5746D">
        <w:rPr>
          <w:szCs w:val="24"/>
          <w:lang w:val="en-GB"/>
        </w:rPr>
        <w:t>submission deadline.</w:t>
      </w:r>
    </w:p>
    <w:p w14:paraId="191CED19" w14:textId="3C893C0D" w:rsidR="00587BF8" w:rsidRPr="00A5746D" w:rsidRDefault="00587BF8" w:rsidP="00587BF8">
      <w:pPr>
        <w:pStyle w:val="Blockquote"/>
        <w:spacing w:after="60" w:line="252" w:lineRule="auto"/>
        <w:ind w:left="1702" w:right="0" w:hanging="284"/>
        <w:jc w:val="both"/>
        <w:rPr>
          <w:szCs w:val="24"/>
          <w:lang w:val="en-GB"/>
        </w:rPr>
      </w:pPr>
      <w:r w:rsidRPr="00A5746D">
        <w:rPr>
          <w:szCs w:val="24"/>
          <w:lang w:val="en-GB"/>
        </w:rPr>
        <w:t>- At least five (5) permanent staff currently work for the tenderer in fields related to this contract.</w:t>
      </w:r>
    </w:p>
    <w:p w14:paraId="05C092AE" w14:textId="77777777" w:rsidR="005B13FB" w:rsidRPr="00A5746D" w:rsidRDefault="0088725C" w:rsidP="00AC2A69">
      <w:pPr>
        <w:pStyle w:val="Blockquote"/>
        <w:ind w:left="1134" w:right="1" w:hanging="284"/>
        <w:jc w:val="both"/>
        <w:rPr>
          <w:szCs w:val="24"/>
          <w:lang w:val="en-GB"/>
        </w:rPr>
      </w:pPr>
      <w:r w:rsidRPr="00A5746D">
        <w:rPr>
          <w:szCs w:val="24"/>
          <w:lang w:val="en-GB"/>
        </w:rPr>
        <w:t>3)</w:t>
      </w:r>
      <w:r w:rsidRPr="00A5746D">
        <w:rPr>
          <w:szCs w:val="24"/>
          <w:lang w:val="en-GB"/>
        </w:rPr>
        <w:tab/>
      </w:r>
      <w:r w:rsidR="005B13FB" w:rsidRPr="00A5746D">
        <w:rPr>
          <w:szCs w:val="24"/>
          <w:lang w:val="en-GB"/>
        </w:rPr>
        <w:t xml:space="preserve">Technical capacity of </w:t>
      </w:r>
      <w:r w:rsidR="00FF0FFC" w:rsidRPr="00A5746D">
        <w:rPr>
          <w:szCs w:val="24"/>
          <w:lang w:val="en-GB"/>
        </w:rPr>
        <w:t>tenderer</w:t>
      </w:r>
      <w:r w:rsidR="005B13FB" w:rsidRPr="00A5746D">
        <w:rPr>
          <w:szCs w:val="24"/>
          <w:lang w:val="en-GB"/>
        </w:rPr>
        <w:t xml:space="preserve"> </w:t>
      </w:r>
      <w:r w:rsidR="00021ECF" w:rsidRPr="00A5746D">
        <w:rPr>
          <w:i/>
          <w:szCs w:val="24"/>
          <w:lang w:val="en-GB"/>
        </w:rPr>
        <w:t>(</w:t>
      </w:r>
      <w:r w:rsidR="005B13FB" w:rsidRPr="00A5746D">
        <w:rPr>
          <w:szCs w:val="24"/>
          <w:lang w:val="en-GB"/>
        </w:rPr>
        <w:t xml:space="preserve">based on </w:t>
      </w:r>
      <w:proofErr w:type="spellStart"/>
      <w:r w:rsidR="00FF0FFC" w:rsidRPr="00A5746D">
        <w:rPr>
          <w:szCs w:val="24"/>
          <w:lang w:val="en-GB"/>
        </w:rPr>
        <w:t>i.a</w:t>
      </w:r>
      <w:proofErr w:type="spellEnd"/>
      <w:r w:rsidR="00FF0FFC" w:rsidRPr="00A5746D">
        <w:rPr>
          <w:szCs w:val="24"/>
          <w:lang w:val="en-GB"/>
        </w:rPr>
        <w:t xml:space="preserve">. </w:t>
      </w:r>
      <w:r w:rsidR="005B13FB" w:rsidRPr="00A5746D">
        <w:rPr>
          <w:szCs w:val="24"/>
          <w:lang w:val="en-GB"/>
        </w:rPr>
        <w:t xml:space="preserve">items 5 and 6 of the </w:t>
      </w:r>
      <w:r w:rsidR="00986590" w:rsidRPr="00A5746D">
        <w:rPr>
          <w:szCs w:val="24"/>
          <w:lang w:val="en-GB"/>
        </w:rPr>
        <w:t>t</w:t>
      </w:r>
      <w:r w:rsidR="00FF0FFC" w:rsidRPr="00A5746D">
        <w:rPr>
          <w:szCs w:val="24"/>
          <w:lang w:val="en-GB"/>
        </w:rPr>
        <w:t xml:space="preserve">ender </w:t>
      </w:r>
      <w:r w:rsidR="00986590" w:rsidRPr="00A5746D">
        <w:rPr>
          <w:szCs w:val="24"/>
          <w:lang w:val="en-GB"/>
        </w:rPr>
        <w:t>f</w:t>
      </w:r>
      <w:r w:rsidR="00FF0FFC" w:rsidRPr="00A5746D">
        <w:rPr>
          <w:szCs w:val="24"/>
          <w:lang w:val="en-GB"/>
        </w:rPr>
        <w:t xml:space="preserve">orm for a </w:t>
      </w:r>
      <w:r w:rsidR="00986590" w:rsidRPr="00A5746D">
        <w:rPr>
          <w:szCs w:val="24"/>
          <w:lang w:val="en-GB"/>
        </w:rPr>
        <w:t>s</w:t>
      </w:r>
      <w:r w:rsidR="00FF0FFC" w:rsidRPr="00A5746D">
        <w:rPr>
          <w:szCs w:val="24"/>
          <w:lang w:val="en-GB"/>
        </w:rPr>
        <w:t xml:space="preserve">upply </w:t>
      </w:r>
      <w:r w:rsidR="00986590" w:rsidRPr="00A5746D">
        <w:rPr>
          <w:szCs w:val="24"/>
          <w:lang w:val="en-GB"/>
        </w:rPr>
        <w:t>c</w:t>
      </w:r>
      <w:r w:rsidR="00FF0FFC" w:rsidRPr="00A5746D">
        <w:rPr>
          <w:szCs w:val="24"/>
          <w:lang w:val="en-GB"/>
        </w:rPr>
        <w:t>ontract</w:t>
      </w:r>
      <w:r w:rsidR="00021ECF" w:rsidRPr="00A5746D">
        <w:rPr>
          <w:szCs w:val="24"/>
          <w:lang w:val="en-GB"/>
        </w:rPr>
        <w:t>)</w:t>
      </w:r>
      <w:r w:rsidR="00D4238C" w:rsidRPr="00A5746D">
        <w:rPr>
          <w:szCs w:val="24"/>
          <w:lang w:val="en-GB"/>
        </w:rPr>
        <w:t xml:space="preserve">. The reference period which will be taken into account will be the last </w:t>
      </w:r>
      <w:r w:rsidR="00B441CA" w:rsidRPr="00A5746D">
        <w:rPr>
          <w:szCs w:val="24"/>
          <w:lang w:val="en-GB"/>
        </w:rPr>
        <w:t>three years</w:t>
      </w:r>
      <w:r w:rsidR="00067B8A" w:rsidRPr="00A5746D">
        <w:rPr>
          <w:szCs w:val="24"/>
          <w:lang w:val="en-GB"/>
        </w:rPr>
        <w:t xml:space="preserve"> preceding the </w:t>
      </w:r>
      <w:r w:rsidR="00D4238C" w:rsidRPr="00A5746D">
        <w:rPr>
          <w:szCs w:val="24"/>
          <w:lang w:val="en-GB"/>
        </w:rPr>
        <w:t>submission deadline.</w:t>
      </w:r>
    </w:p>
    <w:p w14:paraId="47C7D256" w14:textId="5CF93591" w:rsidR="00587BF8" w:rsidRPr="00A5746D" w:rsidRDefault="009176B7" w:rsidP="00A5746D">
      <w:pPr>
        <w:pStyle w:val="Blockquote"/>
        <w:numPr>
          <w:ilvl w:val="0"/>
          <w:numId w:val="41"/>
        </w:numPr>
        <w:ind w:right="1"/>
        <w:jc w:val="both"/>
        <w:rPr>
          <w:szCs w:val="24"/>
          <w:lang w:val="en-GB"/>
        </w:rPr>
      </w:pPr>
      <w:r w:rsidRPr="00A5746D">
        <w:rPr>
          <w:szCs w:val="24"/>
          <w:lang w:val="en-GB"/>
        </w:rPr>
        <w:t xml:space="preserve">the tenderer has </w:t>
      </w:r>
      <w:r w:rsidR="00D53FDB" w:rsidRPr="00A5746D">
        <w:rPr>
          <w:szCs w:val="24"/>
          <w:lang w:val="en-GB"/>
        </w:rPr>
        <w:t xml:space="preserve">delivered supplies </w:t>
      </w:r>
      <w:r w:rsidR="009F777A">
        <w:rPr>
          <w:szCs w:val="24"/>
          <w:lang w:val="en-GB"/>
        </w:rPr>
        <w:t>in the course of the past 3 years up to the deadline for submission of tenders under at least one project (where the Tenderers proportion was greater than 50% of the financial offer) in the field relate to this contract (agricultural mechanisation).</w:t>
      </w:r>
      <w:r w:rsidR="00587BF8" w:rsidRPr="00A5746D">
        <w:rPr>
          <w:szCs w:val="24"/>
          <w:lang w:val="en-GB"/>
        </w:rPr>
        <w:t xml:space="preserve"> </w:t>
      </w:r>
    </w:p>
    <w:p w14:paraId="57DCFEC3" w14:textId="77777777" w:rsidR="00587BF8" w:rsidRPr="00A5746D" w:rsidRDefault="00587BF8" w:rsidP="009F777A">
      <w:pPr>
        <w:pStyle w:val="Blockquote"/>
        <w:tabs>
          <w:tab w:val="left" w:pos="284"/>
        </w:tabs>
        <w:ind w:left="1170" w:right="1"/>
        <w:jc w:val="both"/>
        <w:rPr>
          <w:szCs w:val="24"/>
          <w:highlight w:val="lightGray"/>
          <w:lang w:val="en-GB"/>
        </w:rPr>
      </w:pPr>
      <w:r w:rsidRPr="00A5746D">
        <w:rPr>
          <w:szCs w:val="24"/>
          <w:lang w:val="en-GB"/>
        </w:rPr>
        <w:t>This means that the contract the tenderer refers to could have been started or completed at any time during the indicated period but it does not necessarily have to be started and completed during that period, nor implemented during the entire period.</w:t>
      </w:r>
      <w:r w:rsidRPr="00A5746D">
        <w:rPr>
          <w:szCs w:val="24"/>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542670A8" w14:textId="77777777" w:rsidR="00A90F89" w:rsidRPr="00A5746D" w:rsidRDefault="00A90F89" w:rsidP="00AC2A69">
      <w:pPr>
        <w:pStyle w:val="Blockquote"/>
        <w:keepLines/>
        <w:ind w:left="1134" w:right="1"/>
        <w:jc w:val="both"/>
        <w:rPr>
          <w:szCs w:val="24"/>
          <w:lang w:val="en-GB"/>
        </w:rPr>
      </w:pPr>
      <w:r w:rsidRPr="00A5746D">
        <w:rPr>
          <w:szCs w:val="24"/>
        </w:rPr>
        <w:t>Capacity-providing entities</w:t>
      </w:r>
      <w:r w:rsidRPr="00A5746D">
        <w:rPr>
          <w:szCs w:val="24"/>
          <w:lang w:val="en-GB"/>
        </w:rPr>
        <w:t xml:space="preserve"> </w:t>
      </w:r>
    </w:p>
    <w:p w14:paraId="61BCB37F" w14:textId="77777777" w:rsidR="004008A2" w:rsidRPr="00A5746D" w:rsidRDefault="00560CD6" w:rsidP="00AC2A69">
      <w:pPr>
        <w:pStyle w:val="Blockquote"/>
        <w:keepLines/>
        <w:ind w:left="1134" w:right="1"/>
        <w:jc w:val="both"/>
        <w:rPr>
          <w:szCs w:val="24"/>
          <w:lang w:val="en-GB"/>
        </w:rPr>
      </w:pPr>
      <w:r w:rsidRPr="00A5746D">
        <w:rPr>
          <w:szCs w:val="24"/>
          <w:lang w:val="en-GB"/>
        </w:rPr>
        <w:t xml:space="preserve">An economic operator may, where appropriate and for a particular contract, rely on the capacities of other entities, regardless of the legal nature of the links which it has with them. </w:t>
      </w:r>
      <w:r w:rsidR="009F4A26" w:rsidRPr="00A5746D">
        <w:rPr>
          <w:szCs w:val="24"/>
          <w:lang w:val="en-GB"/>
        </w:rPr>
        <w:t>If the tender</w:t>
      </w:r>
      <w:r w:rsidR="004C383C" w:rsidRPr="00A5746D">
        <w:rPr>
          <w:szCs w:val="24"/>
          <w:lang w:val="en-GB"/>
        </w:rPr>
        <w:t>er</w:t>
      </w:r>
      <w:r w:rsidR="009F4A26" w:rsidRPr="00A5746D">
        <w:rPr>
          <w:szCs w:val="24"/>
          <w:lang w:val="en-GB"/>
        </w:rPr>
        <w:t xml:space="preserve"> rel</w:t>
      </w:r>
      <w:r w:rsidR="004F3A57" w:rsidRPr="00A5746D">
        <w:rPr>
          <w:szCs w:val="24"/>
          <w:lang w:val="en-GB"/>
        </w:rPr>
        <w:t>ies</w:t>
      </w:r>
      <w:r w:rsidR="009F4A26" w:rsidRPr="00A5746D">
        <w:rPr>
          <w:szCs w:val="24"/>
          <w:lang w:val="en-GB"/>
        </w:rPr>
        <w:t xml:space="preserve"> on other entities it</w:t>
      </w:r>
      <w:r w:rsidRPr="00A5746D">
        <w:rPr>
          <w:szCs w:val="24"/>
          <w:lang w:val="en-GB"/>
        </w:rPr>
        <w:t xml:space="preserve"> must prove to the </w:t>
      </w:r>
      <w:r w:rsidR="0014779C" w:rsidRPr="00A5746D">
        <w:rPr>
          <w:szCs w:val="24"/>
          <w:lang w:val="en-GB"/>
        </w:rPr>
        <w:t>c</w:t>
      </w:r>
      <w:r w:rsidRPr="00A5746D">
        <w:rPr>
          <w:szCs w:val="24"/>
          <w:lang w:val="en-GB"/>
        </w:rPr>
        <w:t xml:space="preserve">ontracting </w:t>
      </w:r>
      <w:r w:rsidR="0014779C" w:rsidRPr="00A5746D">
        <w:rPr>
          <w:szCs w:val="24"/>
          <w:lang w:val="en-GB"/>
        </w:rPr>
        <w:t>a</w:t>
      </w:r>
      <w:r w:rsidRPr="00A5746D">
        <w:rPr>
          <w:szCs w:val="24"/>
          <w:lang w:val="en-GB"/>
        </w:rPr>
        <w:t>uthority that it will have at its disposal the resources necessary for performance of the contract by producing a</w:t>
      </w:r>
      <w:r w:rsidR="00A90F89" w:rsidRPr="00A5746D">
        <w:rPr>
          <w:szCs w:val="24"/>
          <w:lang w:val="en-GB"/>
        </w:rPr>
        <w:t xml:space="preserve"> </w:t>
      </w:r>
      <w:r w:rsidR="00A90F89" w:rsidRPr="00A5746D">
        <w:rPr>
          <w:szCs w:val="24"/>
        </w:rPr>
        <w:t xml:space="preserve">commitment </w:t>
      </w:r>
      <w:r w:rsidRPr="00A5746D">
        <w:rPr>
          <w:szCs w:val="24"/>
          <w:lang w:val="en-GB"/>
        </w:rPr>
        <w:t xml:space="preserve">on the part of those entities to place those resources at its disposal. </w:t>
      </w:r>
      <w:r w:rsidR="004008A2" w:rsidRPr="00A5746D">
        <w:rPr>
          <w:szCs w:val="24"/>
          <w:lang w:val="en-GB"/>
        </w:rPr>
        <w:t>Such entities</w:t>
      </w:r>
      <w:r w:rsidR="00A547F9" w:rsidRPr="00A5746D">
        <w:rPr>
          <w:szCs w:val="24"/>
        </w:rPr>
        <w:t xml:space="preserve">, for instance the parent company of the economic operator, </w:t>
      </w:r>
      <w:r w:rsidR="004008A2" w:rsidRPr="00A5746D">
        <w:rPr>
          <w:szCs w:val="24"/>
          <w:lang w:val="en-GB"/>
        </w:rPr>
        <w:t>must respect the same rules of eligibility and notably that of nationality, as the economic operator</w:t>
      </w:r>
      <w:r w:rsidR="004F3A57" w:rsidRPr="00A5746D">
        <w:rPr>
          <w:szCs w:val="24"/>
          <w:lang w:val="en-GB"/>
        </w:rPr>
        <w:t xml:space="preserve"> relying on them and must comply with the selection criteria for which the economic operator relies on them</w:t>
      </w:r>
      <w:r w:rsidR="004008A2" w:rsidRPr="00A5746D">
        <w:rPr>
          <w:szCs w:val="24"/>
          <w:lang w:val="en-GB"/>
        </w:rPr>
        <w:t>.</w:t>
      </w:r>
      <w:r w:rsidR="009F4A26" w:rsidRPr="00A5746D">
        <w:rPr>
          <w:szCs w:val="24"/>
          <w:lang w:val="en-GB"/>
        </w:rPr>
        <w:t xml:space="preserve"> Furthermore, the data for this third entity for the relevant selection criterion should be included in the tender in a separate document. Proof of the capacity will also have to be </w:t>
      </w:r>
      <w:r w:rsidR="00AC5D62" w:rsidRPr="00A5746D">
        <w:rPr>
          <w:szCs w:val="24"/>
          <w:lang w:val="en-GB"/>
        </w:rPr>
        <w:t>provid</w:t>
      </w:r>
      <w:r w:rsidR="009F4A26" w:rsidRPr="00A5746D">
        <w:rPr>
          <w:szCs w:val="24"/>
          <w:lang w:val="en-GB"/>
        </w:rPr>
        <w:t xml:space="preserve">ed when requested by the </w:t>
      </w:r>
      <w:r w:rsidR="0014779C" w:rsidRPr="00A5746D">
        <w:rPr>
          <w:szCs w:val="24"/>
          <w:lang w:val="en-GB"/>
        </w:rPr>
        <w:t>c</w:t>
      </w:r>
      <w:r w:rsidR="009F4A26" w:rsidRPr="00A5746D">
        <w:rPr>
          <w:szCs w:val="24"/>
          <w:lang w:val="en-GB"/>
        </w:rPr>
        <w:t xml:space="preserve">ontracting </w:t>
      </w:r>
      <w:r w:rsidR="0014779C" w:rsidRPr="00A5746D">
        <w:rPr>
          <w:szCs w:val="24"/>
          <w:lang w:val="en-GB"/>
        </w:rPr>
        <w:t>a</w:t>
      </w:r>
      <w:r w:rsidR="009F4A26" w:rsidRPr="00A5746D">
        <w:rPr>
          <w:szCs w:val="24"/>
          <w:lang w:val="en-GB"/>
        </w:rPr>
        <w:t xml:space="preserve">uthority. </w:t>
      </w:r>
    </w:p>
    <w:p w14:paraId="1F3F0081" w14:textId="77777777" w:rsidR="00A90F89" w:rsidRPr="00A5746D" w:rsidRDefault="00A90F89" w:rsidP="00AC2A69">
      <w:pPr>
        <w:pStyle w:val="Blockquote"/>
        <w:keepLines/>
        <w:ind w:left="1134" w:right="1"/>
        <w:jc w:val="both"/>
        <w:rPr>
          <w:szCs w:val="24"/>
          <w:lang w:val="en-GB"/>
        </w:rPr>
      </w:pPr>
      <w:r w:rsidRPr="00A5746D">
        <w:rPr>
          <w:szCs w:val="24"/>
          <w:lang w:val="en-GB"/>
        </w:rPr>
        <w:t>With regard to technical and professional criteria, a tenderer may only rely on the capacities of other entities where the latter will perform the tasks for which these capacities are required.</w:t>
      </w:r>
    </w:p>
    <w:p w14:paraId="4F0327E2" w14:textId="77777777" w:rsidR="00A90F89" w:rsidRPr="00A5746D" w:rsidRDefault="00A90F89" w:rsidP="00AC2A69">
      <w:pPr>
        <w:pStyle w:val="Blockquote"/>
        <w:keepLines/>
        <w:ind w:left="1134" w:right="1"/>
        <w:jc w:val="both"/>
        <w:rPr>
          <w:szCs w:val="24"/>
          <w:lang w:val="en-GB"/>
        </w:rPr>
      </w:pPr>
      <w:r w:rsidRPr="00A5746D">
        <w:rPr>
          <w:szCs w:val="24"/>
          <w:lang w:val="en-GB"/>
        </w:rPr>
        <w:t>With regard to economic and financial criteria, the entities upon whose capacity the tenderer relies, become jointly and severally liable for the performance of the contract.</w:t>
      </w:r>
    </w:p>
    <w:p w14:paraId="471DECD5" w14:textId="77777777" w:rsidR="00E23824" w:rsidRPr="00D81F90" w:rsidRDefault="00E23824" w:rsidP="00AC2A69">
      <w:pPr>
        <w:numPr>
          <w:ilvl w:val="0"/>
          <w:numId w:val="35"/>
        </w:numPr>
        <w:tabs>
          <w:tab w:val="clear" w:pos="720"/>
          <w:tab w:val="num" w:pos="709"/>
        </w:tabs>
        <w:ind w:left="709" w:right="1" w:hanging="425"/>
        <w:outlineLvl w:val="0"/>
        <w:rPr>
          <w:rStyle w:val="Strong"/>
          <w:szCs w:val="24"/>
          <w:lang w:val="en-GB"/>
        </w:rPr>
      </w:pPr>
      <w:r w:rsidRPr="00AC5C7E">
        <w:rPr>
          <w:rStyle w:val="Strong"/>
          <w:szCs w:val="24"/>
          <w:lang w:val="en-GB"/>
        </w:rPr>
        <w:t>Award criteria</w:t>
      </w:r>
    </w:p>
    <w:p w14:paraId="62137826" w14:textId="72E57536" w:rsidR="007E7F3C" w:rsidRDefault="00E23824" w:rsidP="007E7F3C">
      <w:pPr>
        <w:pStyle w:val="Blockquote"/>
        <w:ind w:left="709" w:right="1"/>
        <w:jc w:val="both"/>
        <w:rPr>
          <w:szCs w:val="24"/>
          <w:lang w:val="en-GB"/>
        </w:rPr>
      </w:pPr>
      <w:r w:rsidRPr="00A5746D">
        <w:rPr>
          <w:szCs w:val="24"/>
          <w:lang w:val="en-GB"/>
        </w:rPr>
        <w:t xml:space="preserve">Price </w:t>
      </w:r>
    </w:p>
    <w:p w14:paraId="67CE8124" w14:textId="77777777" w:rsidR="00943F1A" w:rsidRPr="003F1149" w:rsidRDefault="00943F1A" w:rsidP="007E7F3C">
      <w:pPr>
        <w:pStyle w:val="Blockquote"/>
        <w:ind w:left="709" w:right="1"/>
        <w:jc w:val="both"/>
        <w:rPr>
          <w:sz w:val="22"/>
          <w:szCs w:val="22"/>
          <w:lang w:val="en-GB"/>
        </w:rPr>
      </w:pPr>
    </w:p>
    <w:p w14:paraId="1FF542AB" w14:textId="77777777" w:rsidR="00E23824" w:rsidRPr="00A5746D" w:rsidRDefault="00E23824" w:rsidP="00AC2A69">
      <w:pPr>
        <w:pStyle w:val="Blockquote"/>
        <w:ind w:left="709" w:right="1"/>
        <w:jc w:val="both"/>
        <w:rPr>
          <w:szCs w:val="24"/>
          <w:lang w:val="en-GB"/>
        </w:rPr>
      </w:pPr>
    </w:p>
    <w:p w14:paraId="1F0B4D13" w14:textId="77777777" w:rsidR="00E23824" w:rsidRPr="00A5746D" w:rsidRDefault="00E23824" w:rsidP="00AC2A69">
      <w:pPr>
        <w:spacing w:before="300"/>
        <w:ind w:right="1"/>
        <w:jc w:val="center"/>
        <w:rPr>
          <w:rStyle w:val="Strong"/>
          <w:szCs w:val="24"/>
          <w:lang w:val="en-GB"/>
        </w:rPr>
      </w:pPr>
      <w:r w:rsidRPr="00A5746D">
        <w:rPr>
          <w:rStyle w:val="Strong"/>
          <w:szCs w:val="24"/>
          <w:lang w:val="en-GB"/>
        </w:rPr>
        <w:t>TENDERING</w:t>
      </w:r>
    </w:p>
    <w:p w14:paraId="0F98992A" w14:textId="77777777" w:rsidR="00E23824" w:rsidRPr="00D81F90" w:rsidRDefault="00E23824" w:rsidP="00AC2A69">
      <w:pPr>
        <w:numPr>
          <w:ilvl w:val="0"/>
          <w:numId w:val="35"/>
        </w:numPr>
        <w:tabs>
          <w:tab w:val="clear" w:pos="720"/>
          <w:tab w:val="num" w:pos="709"/>
        </w:tabs>
        <w:ind w:left="709" w:right="1" w:hanging="425"/>
        <w:outlineLvl w:val="0"/>
        <w:rPr>
          <w:rStyle w:val="Strong"/>
          <w:szCs w:val="24"/>
          <w:lang w:val="en-GB"/>
        </w:rPr>
      </w:pPr>
      <w:r w:rsidRPr="00AC5C7E">
        <w:rPr>
          <w:rStyle w:val="Strong"/>
          <w:szCs w:val="24"/>
          <w:lang w:val="en-GB"/>
        </w:rPr>
        <w:t>How to obtain the tender dossier</w:t>
      </w:r>
    </w:p>
    <w:p w14:paraId="6C3889C4" w14:textId="77777777" w:rsidR="00E23824" w:rsidRPr="00A5746D" w:rsidRDefault="00E23824" w:rsidP="00AC2A69">
      <w:pPr>
        <w:pStyle w:val="Blockquote"/>
        <w:ind w:left="709" w:right="1"/>
        <w:jc w:val="both"/>
        <w:rPr>
          <w:szCs w:val="24"/>
          <w:lang w:val="en-GB"/>
        </w:rPr>
      </w:pPr>
      <w:r w:rsidRPr="00A5746D">
        <w:rPr>
          <w:szCs w:val="24"/>
          <w:lang w:val="en-GB"/>
        </w:rPr>
        <w:t>The tender dossier is available from the following Internet address:</w:t>
      </w:r>
      <w:r w:rsidR="00A05750" w:rsidRPr="00A5746D">
        <w:rPr>
          <w:szCs w:val="24"/>
          <w:lang w:val="en-GB"/>
        </w:rPr>
        <w:t xml:space="preserve"> </w:t>
      </w:r>
      <w:hyperlink r:id="rId8" w:history="1">
        <w:r w:rsidR="00561A4D" w:rsidRPr="00A5746D">
          <w:rPr>
            <w:rStyle w:val="Hyperlink"/>
            <w:szCs w:val="24"/>
            <w:lang w:val="en-GB"/>
          </w:rPr>
          <w:t>https://webgate.ec.europa.eu/europeaid/online-services/index.cfm?do=publi.welcome</w:t>
        </w:r>
      </w:hyperlink>
      <w:r w:rsidRPr="00A5746D">
        <w:rPr>
          <w:szCs w:val="24"/>
          <w:lang w:val="en-GB"/>
        </w:rPr>
        <w:t xml:space="preserve">. The tender dossier is also available from the </w:t>
      </w:r>
      <w:r w:rsidR="0014779C" w:rsidRPr="00A5746D">
        <w:rPr>
          <w:szCs w:val="24"/>
          <w:lang w:val="en-GB"/>
        </w:rPr>
        <w:t>c</w:t>
      </w:r>
      <w:r w:rsidRPr="00A5746D">
        <w:rPr>
          <w:szCs w:val="24"/>
          <w:lang w:val="en-GB"/>
        </w:rPr>
        <w:t xml:space="preserve">ontracting </w:t>
      </w:r>
      <w:r w:rsidR="0014779C" w:rsidRPr="00A5746D">
        <w:rPr>
          <w:szCs w:val="24"/>
          <w:lang w:val="en-GB"/>
        </w:rPr>
        <w:t>a</w:t>
      </w:r>
      <w:r w:rsidRPr="00A5746D">
        <w:rPr>
          <w:szCs w:val="24"/>
          <w:lang w:val="en-GB"/>
        </w:rPr>
        <w:t xml:space="preserve">uthority. Tenders must be submitted using the standard </w:t>
      </w:r>
      <w:r w:rsidR="0014779C" w:rsidRPr="00A5746D">
        <w:rPr>
          <w:szCs w:val="24"/>
          <w:lang w:val="en-GB"/>
        </w:rPr>
        <w:t>t</w:t>
      </w:r>
      <w:r w:rsidR="00733C1A" w:rsidRPr="00A5746D">
        <w:rPr>
          <w:szCs w:val="24"/>
          <w:lang w:val="en-GB"/>
        </w:rPr>
        <w:t xml:space="preserve">ender </w:t>
      </w:r>
      <w:r w:rsidR="0014779C" w:rsidRPr="00A5746D">
        <w:rPr>
          <w:szCs w:val="24"/>
          <w:lang w:val="en-GB"/>
        </w:rPr>
        <w:t>f</w:t>
      </w:r>
      <w:r w:rsidR="00733C1A" w:rsidRPr="00A5746D">
        <w:rPr>
          <w:szCs w:val="24"/>
          <w:lang w:val="en-GB"/>
        </w:rPr>
        <w:t xml:space="preserve">orm for a </w:t>
      </w:r>
      <w:r w:rsidR="0014779C" w:rsidRPr="00A5746D">
        <w:rPr>
          <w:szCs w:val="24"/>
          <w:lang w:val="en-GB"/>
        </w:rPr>
        <w:t>s</w:t>
      </w:r>
      <w:r w:rsidR="00733C1A" w:rsidRPr="00A5746D">
        <w:rPr>
          <w:szCs w:val="24"/>
          <w:lang w:val="en-GB"/>
        </w:rPr>
        <w:t xml:space="preserve">upply </w:t>
      </w:r>
      <w:r w:rsidR="0014779C" w:rsidRPr="00A5746D">
        <w:rPr>
          <w:szCs w:val="24"/>
          <w:lang w:val="en-GB"/>
        </w:rPr>
        <w:t>c</w:t>
      </w:r>
      <w:r w:rsidR="00733C1A" w:rsidRPr="00A5746D">
        <w:rPr>
          <w:szCs w:val="24"/>
          <w:lang w:val="en-GB"/>
        </w:rPr>
        <w:t>ontract</w:t>
      </w:r>
      <w:r w:rsidRPr="00A5746D">
        <w:rPr>
          <w:szCs w:val="24"/>
          <w:lang w:val="en-GB"/>
        </w:rPr>
        <w:t xml:space="preserve"> included in the tender dossier, whose format and instructions must be strictly observed.</w:t>
      </w:r>
    </w:p>
    <w:p w14:paraId="500A162B" w14:textId="77777777" w:rsidR="00587BF8" w:rsidRPr="00A5746D" w:rsidRDefault="00E23824" w:rsidP="00587BF8">
      <w:pPr>
        <w:spacing w:before="0" w:after="0"/>
        <w:ind w:left="706"/>
        <w:contextualSpacing/>
        <w:jc w:val="center"/>
        <w:rPr>
          <w:szCs w:val="24"/>
          <w:lang w:val="en-GB"/>
        </w:rPr>
      </w:pPr>
      <w:r w:rsidRPr="00A5746D">
        <w:rPr>
          <w:szCs w:val="24"/>
          <w:lang w:val="en-GB"/>
        </w:rPr>
        <w:t xml:space="preserve">Tenderers with questions regarding this tender should send them in writing to </w:t>
      </w:r>
    </w:p>
    <w:p w14:paraId="2E01541A" w14:textId="77777777" w:rsidR="00ED1D42" w:rsidRDefault="00ED1D42" w:rsidP="00587BF8">
      <w:pPr>
        <w:spacing w:before="0" w:after="0"/>
        <w:ind w:left="706"/>
        <w:contextualSpacing/>
        <w:jc w:val="center"/>
        <w:rPr>
          <w:szCs w:val="24"/>
          <w:lang w:val="en-GB"/>
        </w:rPr>
      </w:pPr>
    </w:p>
    <w:p w14:paraId="0404332E" w14:textId="77777777" w:rsidR="00587BF8" w:rsidRPr="00A5746D" w:rsidRDefault="00587BF8" w:rsidP="00587BF8">
      <w:pPr>
        <w:spacing w:before="0" w:after="0"/>
        <w:ind w:left="706"/>
        <w:contextualSpacing/>
        <w:jc w:val="center"/>
        <w:rPr>
          <w:szCs w:val="24"/>
          <w:lang w:val="en-GB"/>
        </w:rPr>
      </w:pPr>
      <w:r w:rsidRPr="00A5746D">
        <w:rPr>
          <w:szCs w:val="24"/>
          <w:lang w:val="en-GB"/>
        </w:rPr>
        <w:t>Ministry of Finance</w:t>
      </w:r>
    </w:p>
    <w:p w14:paraId="302C14FF" w14:textId="77777777" w:rsidR="00587BF8" w:rsidRPr="00A5746D" w:rsidRDefault="00587BF8" w:rsidP="00587BF8">
      <w:pPr>
        <w:spacing w:before="0" w:after="0"/>
        <w:ind w:left="706"/>
        <w:contextualSpacing/>
        <w:jc w:val="center"/>
        <w:rPr>
          <w:szCs w:val="24"/>
          <w:lang w:val="en-GB"/>
        </w:rPr>
      </w:pPr>
      <w:r w:rsidRPr="00A5746D">
        <w:rPr>
          <w:szCs w:val="24"/>
          <w:lang w:val="en-GB"/>
        </w:rPr>
        <w:t>Department for Contracting and Financing of EU Funded Programmes (CFCU)</w:t>
      </w:r>
    </w:p>
    <w:p w14:paraId="262E57B3" w14:textId="77777777" w:rsidR="00587BF8" w:rsidRPr="00A5746D" w:rsidRDefault="00587BF8" w:rsidP="00587BF8">
      <w:pPr>
        <w:spacing w:before="0" w:after="0"/>
        <w:ind w:left="706"/>
        <w:contextualSpacing/>
        <w:jc w:val="center"/>
        <w:rPr>
          <w:szCs w:val="24"/>
          <w:lang w:val="en-GB"/>
        </w:rPr>
      </w:pPr>
      <w:r w:rsidRPr="00A5746D">
        <w:rPr>
          <w:szCs w:val="24"/>
          <w:lang w:val="en-GB"/>
        </w:rPr>
        <w:t>Division for Tender Preparation and Contract Management</w:t>
      </w:r>
    </w:p>
    <w:p w14:paraId="5AE7386E" w14:textId="77777777" w:rsidR="00587BF8" w:rsidRPr="00A5746D" w:rsidRDefault="00587BF8" w:rsidP="00587BF8">
      <w:pPr>
        <w:spacing w:before="0" w:after="0"/>
        <w:ind w:left="706"/>
        <w:contextualSpacing/>
        <w:jc w:val="center"/>
        <w:rPr>
          <w:szCs w:val="24"/>
          <w:lang w:val="en-GB"/>
        </w:rPr>
      </w:pPr>
      <w:r w:rsidRPr="00A5746D">
        <w:rPr>
          <w:szCs w:val="24"/>
          <w:lang w:val="en-GB"/>
        </w:rPr>
        <w:t>Sremska 3-5 St, VII floor, office 701,</w:t>
      </w:r>
    </w:p>
    <w:p w14:paraId="736CBBF5" w14:textId="77777777" w:rsidR="00587BF8" w:rsidRPr="00A5746D" w:rsidRDefault="00587BF8" w:rsidP="00587BF8">
      <w:pPr>
        <w:spacing w:before="0" w:after="0"/>
        <w:ind w:left="706"/>
        <w:contextualSpacing/>
        <w:jc w:val="center"/>
        <w:rPr>
          <w:szCs w:val="24"/>
          <w:lang w:val="en-GB"/>
        </w:rPr>
      </w:pPr>
      <w:r w:rsidRPr="00A5746D">
        <w:rPr>
          <w:szCs w:val="24"/>
          <w:lang w:val="en-GB"/>
        </w:rPr>
        <w:t>11000 Belgrade, Republic of Serbia</w:t>
      </w:r>
    </w:p>
    <w:p w14:paraId="2D73AAB4" w14:textId="77777777" w:rsidR="00587BF8" w:rsidRPr="00A5746D" w:rsidRDefault="00587BF8" w:rsidP="00A5746D">
      <w:pPr>
        <w:ind w:left="2880" w:right="1"/>
        <w:jc w:val="both"/>
        <w:rPr>
          <w:szCs w:val="24"/>
          <w:lang w:val="en-GB"/>
        </w:rPr>
      </w:pPr>
      <w:r w:rsidRPr="00A5746D">
        <w:rPr>
          <w:szCs w:val="24"/>
          <w:lang w:val="en-GB"/>
        </w:rPr>
        <w:t xml:space="preserve">       E-mail: </w:t>
      </w:r>
      <w:hyperlink r:id="rId9" w:history="1">
        <w:r w:rsidRPr="00A5746D">
          <w:rPr>
            <w:rStyle w:val="Hyperlink"/>
            <w:szCs w:val="24"/>
            <w:lang w:val="en-GB"/>
          </w:rPr>
          <w:t>cfcu.questions</w:t>
        </w:r>
        <w:r w:rsidRPr="00A5746D">
          <w:rPr>
            <w:rStyle w:val="Hyperlink"/>
            <w:szCs w:val="24"/>
          </w:rPr>
          <w:t>@</w:t>
        </w:r>
        <w:r w:rsidRPr="00A5746D">
          <w:rPr>
            <w:rStyle w:val="Hyperlink"/>
            <w:szCs w:val="24"/>
            <w:lang w:val="sr-Latn-RS"/>
          </w:rPr>
          <w:t>mfin.gov.rs</w:t>
        </w:r>
      </w:hyperlink>
      <w:r w:rsidRPr="00A5746D">
        <w:rPr>
          <w:szCs w:val="24"/>
          <w:lang w:val="en-GB"/>
        </w:rPr>
        <w:t xml:space="preserve"> </w:t>
      </w:r>
    </w:p>
    <w:p w14:paraId="4968893E" w14:textId="77777777" w:rsidR="00AC4ADE" w:rsidRPr="00A5746D" w:rsidRDefault="00E23824" w:rsidP="00587BF8">
      <w:pPr>
        <w:ind w:left="709" w:right="1"/>
        <w:jc w:val="both"/>
        <w:rPr>
          <w:szCs w:val="24"/>
          <w:lang w:val="en-GB"/>
        </w:rPr>
      </w:pPr>
      <w:r w:rsidRPr="00A5746D">
        <w:rPr>
          <w:szCs w:val="24"/>
          <w:lang w:val="en-GB"/>
        </w:rPr>
        <w:t>(</w:t>
      </w:r>
      <w:proofErr w:type="gramStart"/>
      <w:r w:rsidRPr="00A5746D">
        <w:rPr>
          <w:szCs w:val="24"/>
          <w:lang w:val="en-GB"/>
        </w:rPr>
        <w:t>mentioning</w:t>
      </w:r>
      <w:proofErr w:type="gramEnd"/>
      <w:r w:rsidRPr="00A5746D">
        <w:rPr>
          <w:szCs w:val="24"/>
          <w:lang w:val="en-GB"/>
        </w:rPr>
        <w:t xml:space="preserve"> the publication reference shown in item 1) at </w:t>
      </w:r>
      <w:r w:rsidR="009B10AE" w:rsidRPr="00A5746D">
        <w:rPr>
          <w:szCs w:val="24"/>
          <w:lang w:val="en-GB"/>
        </w:rPr>
        <w:t>the latest</w:t>
      </w:r>
      <w:r w:rsidRPr="00A5746D">
        <w:rPr>
          <w:szCs w:val="24"/>
          <w:lang w:val="en-GB"/>
        </w:rPr>
        <w:t xml:space="preserve"> 21 days before the deadline for submission of tenders given in item 19. The </w:t>
      </w:r>
      <w:r w:rsidR="0014779C" w:rsidRPr="00A5746D">
        <w:rPr>
          <w:szCs w:val="24"/>
          <w:lang w:val="en-GB"/>
        </w:rPr>
        <w:t>c</w:t>
      </w:r>
      <w:r w:rsidRPr="00A5746D">
        <w:rPr>
          <w:szCs w:val="24"/>
          <w:lang w:val="en-GB"/>
        </w:rPr>
        <w:t xml:space="preserve">ontracting </w:t>
      </w:r>
      <w:r w:rsidR="0014779C" w:rsidRPr="00A5746D">
        <w:rPr>
          <w:szCs w:val="24"/>
          <w:lang w:val="en-GB"/>
        </w:rPr>
        <w:t>a</w:t>
      </w:r>
      <w:r w:rsidRPr="00A5746D">
        <w:rPr>
          <w:szCs w:val="24"/>
          <w:lang w:val="en-GB"/>
        </w:rPr>
        <w:t>uthority must reply to all tenderers' questions at</w:t>
      </w:r>
      <w:r w:rsidR="009B10AE" w:rsidRPr="00A5746D">
        <w:rPr>
          <w:szCs w:val="24"/>
          <w:lang w:val="en-GB"/>
        </w:rPr>
        <w:t xml:space="preserve"> the</w:t>
      </w:r>
      <w:r w:rsidRPr="00A5746D">
        <w:rPr>
          <w:szCs w:val="24"/>
          <w:lang w:val="en-GB"/>
        </w:rPr>
        <w:t xml:space="preserve"> l</w:t>
      </w:r>
      <w:r w:rsidR="009B10AE" w:rsidRPr="00A5746D">
        <w:rPr>
          <w:szCs w:val="24"/>
          <w:lang w:val="en-GB"/>
        </w:rPr>
        <w:t>atest</w:t>
      </w:r>
      <w:r w:rsidRPr="00A5746D">
        <w:rPr>
          <w:szCs w:val="24"/>
          <w:lang w:val="en-GB"/>
        </w:rPr>
        <w:t xml:space="preserve"> 11 days before the</w:t>
      </w:r>
      <w:r w:rsidRPr="00AC5C7E">
        <w:rPr>
          <w:szCs w:val="24"/>
          <w:lang w:val="en-GB"/>
        </w:rPr>
        <w:t xml:space="preserve"> </w:t>
      </w:r>
      <w:r w:rsidRPr="00A5746D">
        <w:rPr>
          <w:szCs w:val="24"/>
          <w:lang w:val="en-GB"/>
        </w:rPr>
        <w:t>deadline for submission of tenders.</w:t>
      </w:r>
      <w:r w:rsidR="006E469C" w:rsidRPr="00A5746D">
        <w:rPr>
          <w:szCs w:val="24"/>
          <w:lang w:val="en-GB"/>
        </w:rPr>
        <w:t xml:space="preserve"> Eventual clarifications </w:t>
      </w:r>
      <w:r w:rsidR="00BC3573" w:rsidRPr="00A5746D">
        <w:rPr>
          <w:szCs w:val="24"/>
          <w:lang w:val="en-GB"/>
        </w:rPr>
        <w:t xml:space="preserve">or minor changes </w:t>
      </w:r>
      <w:r w:rsidR="006E469C" w:rsidRPr="00A5746D">
        <w:rPr>
          <w:szCs w:val="24"/>
          <w:lang w:val="en-GB"/>
        </w:rPr>
        <w:t xml:space="preserve">to the tender dossier shall be published </w:t>
      </w:r>
      <w:r w:rsidR="00BC3573" w:rsidRPr="00A5746D">
        <w:rPr>
          <w:szCs w:val="24"/>
          <w:lang w:val="en-GB"/>
        </w:rPr>
        <w:t xml:space="preserve">at the latest 11 days before the submission deadline </w:t>
      </w:r>
      <w:r w:rsidR="006E469C" w:rsidRPr="00A5746D">
        <w:rPr>
          <w:szCs w:val="24"/>
          <w:lang w:val="en-GB"/>
        </w:rPr>
        <w:t>on the website</w:t>
      </w:r>
      <w:r w:rsidR="00172F51" w:rsidRPr="00A5746D">
        <w:rPr>
          <w:szCs w:val="24"/>
          <w:lang w:val="en-GB"/>
        </w:rPr>
        <w:t xml:space="preserve"> of DG International Cooperation and Development</w:t>
      </w:r>
      <w:r w:rsidR="006E469C" w:rsidRPr="00A5746D">
        <w:rPr>
          <w:szCs w:val="24"/>
          <w:lang w:val="en-GB"/>
        </w:rPr>
        <w:t xml:space="preserve"> at</w:t>
      </w:r>
      <w:r w:rsidR="00BC3573" w:rsidRPr="00A5746D">
        <w:rPr>
          <w:szCs w:val="24"/>
          <w:lang w:val="en-GB"/>
        </w:rPr>
        <w:t xml:space="preserve"> </w:t>
      </w:r>
      <w:hyperlink r:id="rId10" w:history="1">
        <w:r w:rsidR="00AC4ADE" w:rsidRPr="00A5746D">
          <w:rPr>
            <w:rStyle w:val="Hyperlink"/>
            <w:szCs w:val="24"/>
            <w:lang w:val="en-GB"/>
          </w:rPr>
          <w:t>https://webgate.ec.europa.eu/europeaid/online-services/index.cfm?do=publi.welcome</w:t>
        </w:r>
      </w:hyperlink>
    </w:p>
    <w:p w14:paraId="4A65DECC" w14:textId="77777777" w:rsidR="00E23824" w:rsidRPr="00D81F90" w:rsidRDefault="00E23824" w:rsidP="00AC2A69">
      <w:pPr>
        <w:numPr>
          <w:ilvl w:val="0"/>
          <w:numId w:val="35"/>
        </w:numPr>
        <w:tabs>
          <w:tab w:val="clear" w:pos="720"/>
          <w:tab w:val="num" w:pos="709"/>
        </w:tabs>
        <w:ind w:left="709" w:right="1" w:hanging="425"/>
        <w:jc w:val="both"/>
        <w:outlineLvl w:val="0"/>
        <w:rPr>
          <w:rStyle w:val="Strong"/>
          <w:szCs w:val="24"/>
          <w:lang w:val="en-GB"/>
        </w:rPr>
      </w:pPr>
      <w:r w:rsidRPr="00AC5C7E">
        <w:rPr>
          <w:rStyle w:val="Strong"/>
          <w:szCs w:val="24"/>
          <w:lang w:val="en-GB"/>
        </w:rPr>
        <w:t>Deadline for submission of tenders</w:t>
      </w:r>
    </w:p>
    <w:p w14:paraId="412118B1" w14:textId="77777777" w:rsidR="0023457E" w:rsidRPr="00A5746D" w:rsidRDefault="0023457E" w:rsidP="003319C5">
      <w:pPr>
        <w:pStyle w:val="Blockquote"/>
        <w:ind w:left="644" w:right="26"/>
        <w:jc w:val="both"/>
        <w:rPr>
          <w:rStyle w:val="Emphasis"/>
          <w:i w:val="0"/>
          <w:szCs w:val="24"/>
          <w:lang w:val="en-GB"/>
        </w:rPr>
      </w:pPr>
      <w:r w:rsidRPr="00A5746D">
        <w:rPr>
          <w:rStyle w:val="Emphasis"/>
          <w:i w:val="0"/>
          <w:szCs w:val="24"/>
          <w:lang w:val="en-GB"/>
        </w:rPr>
        <w:t>The tenderer's attention is drawn to the fact that there are two different systems for sending tenders</w:t>
      </w:r>
      <w:r w:rsidR="00E927E5" w:rsidRPr="00A5746D">
        <w:rPr>
          <w:rStyle w:val="Emphasis"/>
          <w:i w:val="0"/>
          <w:szCs w:val="24"/>
          <w:lang w:val="en-GB"/>
        </w:rPr>
        <w:t>: one is</w:t>
      </w:r>
      <w:r w:rsidRPr="00A5746D">
        <w:rPr>
          <w:rStyle w:val="Emphasis"/>
          <w:i w:val="0"/>
          <w:szCs w:val="24"/>
          <w:lang w:val="en-GB"/>
        </w:rPr>
        <w:t xml:space="preserve"> by post or private mail service, </w:t>
      </w:r>
      <w:r w:rsidR="00E927E5" w:rsidRPr="00A5746D">
        <w:rPr>
          <w:rStyle w:val="Emphasis"/>
          <w:i w:val="0"/>
          <w:szCs w:val="24"/>
          <w:lang w:val="en-GB"/>
        </w:rPr>
        <w:t xml:space="preserve">the other is </w:t>
      </w:r>
      <w:r w:rsidRPr="00A5746D">
        <w:rPr>
          <w:rStyle w:val="Emphasis"/>
          <w:i w:val="0"/>
          <w:szCs w:val="24"/>
          <w:lang w:val="en-GB"/>
        </w:rPr>
        <w:t>by hand delivery.</w:t>
      </w:r>
    </w:p>
    <w:p w14:paraId="2DBD1D50" w14:textId="77777777" w:rsidR="0023457E" w:rsidRPr="00A5746D" w:rsidRDefault="0023457E" w:rsidP="003319C5">
      <w:pPr>
        <w:pStyle w:val="Blockquote"/>
        <w:ind w:left="644" w:right="26"/>
        <w:jc w:val="both"/>
        <w:rPr>
          <w:rStyle w:val="Emphasis"/>
          <w:i w:val="0"/>
          <w:szCs w:val="24"/>
          <w:lang w:val="en-GB"/>
        </w:rPr>
      </w:pPr>
      <w:r w:rsidRPr="00A5746D">
        <w:rPr>
          <w:rStyle w:val="Emphasis"/>
          <w:i w:val="0"/>
          <w:szCs w:val="24"/>
          <w:lang w:val="en-GB"/>
        </w:rPr>
        <w:t>In the first case, the tender must be sent before the date and time limit for submission, as evidenced by the postmark or deposit slip</w:t>
      </w:r>
      <w:r w:rsidRPr="00A5746D">
        <w:rPr>
          <w:rStyle w:val="FootnoteReference"/>
          <w:szCs w:val="24"/>
          <w:lang w:val="en-GB"/>
        </w:rPr>
        <w:footnoteReference w:id="1"/>
      </w:r>
      <w:r w:rsidRPr="00A5746D">
        <w:rPr>
          <w:rStyle w:val="Emphasis"/>
          <w:i w:val="0"/>
          <w:szCs w:val="24"/>
          <w:lang w:val="en-GB"/>
        </w:rPr>
        <w:t>, but in the second case it is the acknowledgment of receipt given at the time of the delivery of the tender which will serve as proof.</w:t>
      </w:r>
    </w:p>
    <w:p w14:paraId="4B1A45D3" w14:textId="7DCF8ACF" w:rsidR="00587BF8" w:rsidRPr="00A5746D" w:rsidRDefault="009E5929" w:rsidP="00587BF8">
      <w:pPr>
        <w:pStyle w:val="Blockquote"/>
        <w:ind w:left="630" w:right="1"/>
        <w:jc w:val="both"/>
        <w:rPr>
          <w:rStyle w:val="Emphasis"/>
          <w:i w:val="0"/>
          <w:szCs w:val="24"/>
          <w:highlight w:val="yellow"/>
          <w:lang w:val="en-GB"/>
        </w:rPr>
      </w:pPr>
      <w:r>
        <w:rPr>
          <w:sz w:val="22"/>
          <w:szCs w:val="22"/>
          <w:lang w:val="en-GB"/>
        </w:rPr>
        <w:t xml:space="preserve">Deadline for submission of tenders </w:t>
      </w:r>
      <w:r w:rsidRPr="00BE4444">
        <w:rPr>
          <w:sz w:val="22"/>
          <w:szCs w:val="22"/>
          <w:lang w:val="en-GB"/>
        </w:rPr>
        <w:t xml:space="preserve">is </w:t>
      </w:r>
      <w:r w:rsidR="00F9363E" w:rsidRPr="00C370E1">
        <w:rPr>
          <w:szCs w:val="24"/>
          <w:lang w:val="en-GB"/>
        </w:rPr>
        <w:t>28 September</w:t>
      </w:r>
      <w:r w:rsidR="00483004" w:rsidRPr="00C370E1">
        <w:rPr>
          <w:szCs w:val="24"/>
          <w:lang w:val="en-GB"/>
        </w:rPr>
        <w:t xml:space="preserve"> </w:t>
      </w:r>
      <w:r w:rsidR="00035C2D" w:rsidRPr="00C370E1">
        <w:rPr>
          <w:szCs w:val="24"/>
          <w:lang w:val="en-GB"/>
        </w:rPr>
        <w:t>2020</w:t>
      </w:r>
      <w:r w:rsidR="00587BF8" w:rsidRPr="00884DCC">
        <w:rPr>
          <w:szCs w:val="24"/>
          <w:lang w:val="en-GB"/>
        </w:rPr>
        <w:t>,</w:t>
      </w:r>
      <w:r w:rsidR="00587BF8" w:rsidRPr="00A5746D">
        <w:rPr>
          <w:szCs w:val="24"/>
          <w:lang w:val="en-GB"/>
        </w:rPr>
        <w:t xml:space="preserve"> 12:00 Central European Time at the premises of the Ministry of Finance, Department for Contracting and Financing of EU Funded Programmes (CFC), 3-5 Sremska Street, VII floor, office 701, 11000 Belgrade, Republic of Serbia. </w:t>
      </w:r>
    </w:p>
    <w:p w14:paraId="49F59F98" w14:textId="77777777" w:rsidR="00E23824" w:rsidRPr="00A5746D" w:rsidRDefault="00E23824" w:rsidP="00AC2A69">
      <w:pPr>
        <w:pStyle w:val="Blockquote"/>
        <w:ind w:left="709" w:right="1"/>
        <w:jc w:val="both"/>
        <w:rPr>
          <w:szCs w:val="24"/>
          <w:lang w:val="en-GB"/>
        </w:rPr>
      </w:pPr>
      <w:r w:rsidRPr="00A5746D">
        <w:rPr>
          <w:szCs w:val="24"/>
          <w:lang w:val="en-GB"/>
        </w:rPr>
        <w:t xml:space="preserve">Any tender </w:t>
      </w:r>
      <w:r w:rsidR="0075026D" w:rsidRPr="00A5746D">
        <w:rPr>
          <w:szCs w:val="24"/>
          <w:lang w:val="en-GB"/>
        </w:rPr>
        <w:t>submitted to</w:t>
      </w:r>
      <w:r w:rsidR="000479E1" w:rsidRPr="00A5746D">
        <w:rPr>
          <w:szCs w:val="24"/>
          <w:lang w:val="en-GB"/>
        </w:rPr>
        <w:t xml:space="preserve"> the </w:t>
      </w:r>
      <w:r w:rsidR="0014779C" w:rsidRPr="00A5746D">
        <w:rPr>
          <w:szCs w:val="24"/>
          <w:lang w:val="en-GB"/>
        </w:rPr>
        <w:t>c</w:t>
      </w:r>
      <w:r w:rsidR="000479E1" w:rsidRPr="00A5746D">
        <w:rPr>
          <w:szCs w:val="24"/>
          <w:lang w:val="en-GB"/>
        </w:rPr>
        <w:t xml:space="preserve">ontracting </w:t>
      </w:r>
      <w:r w:rsidR="0014779C" w:rsidRPr="00A5746D">
        <w:rPr>
          <w:szCs w:val="24"/>
          <w:lang w:val="en-GB"/>
        </w:rPr>
        <w:t>a</w:t>
      </w:r>
      <w:r w:rsidR="000479E1" w:rsidRPr="00A5746D">
        <w:rPr>
          <w:szCs w:val="24"/>
          <w:lang w:val="en-GB"/>
        </w:rPr>
        <w:t xml:space="preserve">uthority </w:t>
      </w:r>
      <w:r w:rsidRPr="00A5746D">
        <w:rPr>
          <w:szCs w:val="24"/>
          <w:lang w:val="en-GB"/>
        </w:rPr>
        <w:t>after this deadline will not be considered.</w:t>
      </w:r>
    </w:p>
    <w:p w14:paraId="6EF8724B" w14:textId="77D1A2D3" w:rsidR="0023457E" w:rsidRPr="00A5746D" w:rsidRDefault="00587BF8" w:rsidP="0023457E">
      <w:pPr>
        <w:pStyle w:val="Blockquote"/>
        <w:ind w:left="709" w:right="26"/>
        <w:jc w:val="both"/>
        <w:rPr>
          <w:b/>
          <w:szCs w:val="24"/>
          <w:lang w:val="en-GB"/>
        </w:rPr>
      </w:pPr>
      <w:r w:rsidRPr="00A5746D">
        <w:rPr>
          <w:rStyle w:val="Emphasis"/>
          <w:i w:val="0"/>
          <w:szCs w:val="24"/>
          <w:lang w:val="en-GB"/>
        </w:rPr>
        <w:t xml:space="preserve">In case the tender is submitted by post or private mail service, the tenderers should inform Contracting Authority that the tender was sent and enclose a copy of the deposit </w:t>
      </w:r>
      <w:r w:rsidRPr="00A5746D">
        <w:rPr>
          <w:rStyle w:val="Emphasis"/>
          <w:i w:val="0"/>
          <w:szCs w:val="24"/>
          <w:lang w:val="en-GB"/>
        </w:rPr>
        <w:lastRenderedPageBreak/>
        <w:t xml:space="preserve">slip by sending an email to address </w:t>
      </w:r>
      <w:hyperlink r:id="rId11" w:history="1">
        <w:r w:rsidRPr="00A5746D">
          <w:rPr>
            <w:rStyle w:val="Hyperlink"/>
            <w:szCs w:val="24"/>
            <w:lang w:val="en-GB"/>
          </w:rPr>
          <w:t>ec@mfin.gov.rs</w:t>
        </w:r>
      </w:hyperlink>
      <w:r w:rsidRPr="00A5746D">
        <w:rPr>
          <w:rStyle w:val="Emphasis"/>
          <w:i w:val="0"/>
          <w:szCs w:val="24"/>
          <w:lang w:val="en-GB"/>
        </w:rPr>
        <w:t xml:space="preserve">.  </w:t>
      </w:r>
      <w:r w:rsidR="0023457E" w:rsidRPr="00A5746D">
        <w:rPr>
          <w:b/>
          <w:szCs w:val="24"/>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4C458C8C" w14:textId="77777777" w:rsidR="0023457E" w:rsidRPr="00D81F90" w:rsidRDefault="0023457E" w:rsidP="0023457E">
      <w:pPr>
        <w:ind w:left="709" w:right="26" w:hanging="349"/>
        <w:outlineLvl w:val="0"/>
        <w:rPr>
          <w:szCs w:val="24"/>
          <w:lang w:val="en-GB"/>
        </w:rPr>
      </w:pPr>
      <w:r w:rsidRPr="00A5746D">
        <w:rPr>
          <w:rStyle w:val="Strong"/>
          <w:szCs w:val="24"/>
          <w:lang w:val="en-GB"/>
        </w:rPr>
        <w:tab/>
      </w:r>
      <w:r w:rsidR="000B39AD" w:rsidRPr="00AC5C7E">
        <w:rPr>
          <w:rStyle w:val="Strong"/>
          <w:szCs w:val="24"/>
          <w:lang w:val="en-GB"/>
        </w:rPr>
        <w:t>How tenders</w:t>
      </w:r>
      <w:r w:rsidRPr="00AC5C7E">
        <w:rPr>
          <w:rStyle w:val="Strong"/>
          <w:szCs w:val="24"/>
          <w:lang w:val="en-GB"/>
        </w:rPr>
        <w:t xml:space="preserve"> may be submitted</w:t>
      </w:r>
    </w:p>
    <w:p w14:paraId="232DC6E1" w14:textId="77777777" w:rsidR="0023457E" w:rsidRPr="00A5746D" w:rsidRDefault="000B39AD" w:rsidP="0023457E">
      <w:pPr>
        <w:pStyle w:val="Blockquote"/>
        <w:ind w:left="709" w:right="26"/>
        <w:jc w:val="both"/>
        <w:rPr>
          <w:szCs w:val="24"/>
          <w:lang w:val="en-GB"/>
        </w:rPr>
      </w:pPr>
      <w:r w:rsidRPr="00A5746D">
        <w:rPr>
          <w:szCs w:val="24"/>
          <w:lang w:val="en-GB"/>
        </w:rPr>
        <w:t>Tenders</w:t>
      </w:r>
      <w:r w:rsidR="0023457E" w:rsidRPr="00A5746D">
        <w:rPr>
          <w:szCs w:val="24"/>
          <w:lang w:val="en-GB"/>
        </w:rPr>
        <w:t xml:space="preserve"> must be submitted in English exclusively to the contracting authority in a sealed envelope:</w:t>
      </w:r>
    </w:p>
    <w:p w14:paraId="2E336E6C" w14:textId="77777777" w:rsidR="0023457E" w:rsidRPr="00A5746D" w:rsidRDefault="0023457E" w:rsidP="0023457E">
      <w:pPr>
        <w:numPr>
          <w:ilvl w:val="0"/>
          <w:numId w:val="40"/>
        </w:numPr>
        <w:ind w:right="26"/>
        <w:jc w:val="both"/>
        <w:rPr>
          <w:szCs w:val="24"/>
          <w:lang w:val="en-GB"/>
        </w:rPr>
      </w:pPr>
      <w:r w:rsidRPr="00A5746D">
        <w:rPr>
          <w:szCs w:val="24"/>
          <w:lang w:val="en-GB"/>
        </w:rPr>
        <w:t>EITHER by post or by courier service, in which case the evidence shall be constituted by the postmark or the date of the deposit slip, to :</w:t>
      </w:r>
    </w:p>
    <w:p w14:paraId="061FE00F"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Ministry of Finance, Government of the Republic of Serbia</w:t>
      </w:r>
    </w:p>
    <w:p w14:paraId="0FE3431E"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Department for Contracting and Financing of EU Funded Programmes (CFCU)</w:t>
      </w:r>
    </w:p>
    <w:p w14:paraId="1C929B0F"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Division for Tender Evaluation and Contracting</w:t>
      </w:r>
    </w:p>
    <w:p w14:paraId="3F535B07"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Sremska 3-5 St, VII floor, office 701,</w:t>
      </w:r>
    </w:p>
    <w:p w14:paraId="7BD7E771"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11000 Belgrade, Republic of Serbia</w:t>
      </w:r>
    </w:p>
    <w:p w14:paraId="24D6DA54" w14:textId="40606C44" w:rsidR="0023457E" w:rsidRPr="00A5746D" w:rsidRDefault="0023457E" w:rsidP="003319C5">
      <w:pPr>
        <w:pStyle w:val="Blockquote"/>
        <w:ind w:right="26"/>
        <w:jc w:val="center"/>
        <w:rPr>
          <w:rStyle w:val="Emphasis"/>
          <w:i w:val="0"/>
          <w:szCs w:val="24"/>
          <w:lang w:val="en-GB"/>
        </w:rPr>
      </w:pPr>
    </w:p>
    <w:p w14:paraId="6182A127" w14:textId="77777777" w:rsidR="0023457E" w:rsidRPr="00A5746D" w:rsidRDefault="0023457E" w:rsidP="003319C5">
      <w:pPr>
        <w:pStyle w:val="Blockquote"/>
        <w:ind w:left="709" w:right="26"/>
        <w:jc w:val="center"/>
        <w:rPr>
          <w:szCs w:val="24"/>
          <w:lang w:val="en-GB"/>
        </w:rPr>
      </w:pPr>
    </w:p>
    <w:p w14:paraId="6B6D50CC" w14:textId="77777777" w:rsidR="0023457E" w:rsidRPr="00A5746D" w:rsidRDefault="0023457E" w:rsidP="0023457E">
      <w:pPr>
        <w:numPr>
          <w:ilvl w:val="0"/>
          <w:numId w:val="40"/>
        </w:numPr>
        <w:ind w:right="26"/>
        <w:jc w:val="both"/>
        <w:rPr>
          <w:szCs w:val="24"/>
          <w:lang w:val="en-GB"/>
        </w:rPr>
      </w:pPr>
      <w:r w:rsidRPr="00A5746D">
        <w:rPr>
          <w:szCs w:val="24"/>
          <w:lang w:val="en-GB"/>
        </w:rPr>
        <w:t xml:space="preserve">OR </w:t>
      </w:r>
      <w:r w:rsidRPr="00A5746D">
        <w:rPr>
          <w:rStyle w:val="Strong"/>
          <w:b w:val="0"/>
          <w:szCs w:val="24"/>
          <w:lang w:val="en-GB"/>
        </w:rPr>
        <w:t>hand delivere</w:t>
      </w:r>
      <w:r w:rsidRPr="00A5746D">
        <w:rPr>
          <w:szCs w:val="24"/>
          <w:lang w:val="en-GB"/>
        </w:rPr>
        <w:t>d by the participant in person or by an agent</w:t>
      </w:r>
      <w:r w:rsidRPr="00A5746D">
        <w:rPr>
          <w:rStyle w:val="Strong"/>
          <w:b w:val="0"/>
          <w:szCs w:val="24"/>
          <w:lang w:val="en-GB"/>
        </w:rPr>
        <w:t xml:space="preserve"> directly</w:t>
      </w:r>
      <w:r w:rsidRPr="00A5746D">
        <w:rPr>
          <w:szCs w:val="24"/>
          <w:lang w:val="en-GB"/>
        </w:rPr>
        <w:t xml:space="preserve"> to the premises of the contracting authority in return for a </w:t>
      </w:r>
      <w:r w:rsidRPr="00A5746D">
        <w:rPr>
          <w:rStyle w:val="Strong"/>
          <w:b w:val="0"/>
          <w:szCs w:val="24"/>
          <w:lang w:val="en-GB"/>
        </w:rPr>
        <w:t>signed and dated receipt</w:t>
      </w:r>
      <w:r w:rsidRPr="00A5746D">
        <w:rPr>
          <w:szCs w:val="24"/>
          <w:lang w:val="en-GB"/>
        </w:rPr>
        <w:t>, in which case the evidence shall be constituted by this acknowledgement of receipt, to:</w:t>
      </w:r>
    </w:p>
    <w:p w14:paraId="5BC19712"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Ministry of Finance, Government of the Republic of Serbia</w:t>
      </w:r>
    </w:p>
    <w:p w14:paraId="2CCD7C36"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Department for Contracting and Financing of EU Funded Programmes (CFCU)</w:t>
      </w:r>
    </w:p>
    <w:p w14:paraId="6222E1F5"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Division for Tender Evaluation and Contracting</w:t>
      </w:r>
    </w:p>
    <w:p w14:paraId="6F4352A3" w14:textId="77777777" w:rsidR="00587BF8" w:rsidRPr="00A5746D" w:rsidRDefault="00587BF8" w:rsidP="00A5746D">
      <w:pPr>
        <w:pStyle w:val="Blockquote"/>
        <w:spacing w:before="0" w:after="0"/>
        <w:ind w:left="720" w:right="29"/>
        <w:jc w:val="center"/>
        <w:rPr>
          <w:szCs w:val="24"/>
          <w:lang w:val="en-GB"/>
        </w:rPr>
      </w:pPr>
      <w:r w:rsidRPr="00A5746D">
        <w:rPr>
          <w:szCs w:val="24"/>
          <w:lang w:val="en-GB"/>
        </w:rPr>
        <w:t>Sremska 3-5 St, VII floor, office 701,</w:t>
      </w:r>
    </w:p>
    <w:p w14:paraId="04C620DE" w14:textId="77777777" w:rsidR="00587BF8" w:rsidRPr="00A5746D" w:rsidRDefault="00587BF8" w:rsidP="00A5746D">
      <w:pPr>
        <w:pStyle w:val="Blockquote"/>
        <w:ind w:left="720" w:right="26"/>
        <w:jc w:val="center"/>
        <w:rPr>
          <w:szCs w:val="24"/>
          <w:highlight w:val="yellow"/>
          <w:lang w:val="en-GB"/>
        </w:rPr>
      </w:pPr>
      <w:r w:rsidRPr="00A5746D">
        <w:rPr>
          <w:szCs w:val="24"/>
          <w:lang w:val="en-GB"/>
        </w:rPr>
        <w:t>11000 Belgrade, Republic of Serbia</w:t>
      </w:r>
    </w:p>
    <w:p w14:paraId="3FE79C9F" w14:textId="77777777" w:rsidR="000B39AD" w:rsidRPr="00A5746D" w:rsidRDefault="000B39AD" w:rsidP="000B39AD">
      <w:pPr>
        <w:pStyle w:val="Blockquote"/>
        <w:ind w:left="709" w:right="26"/>
        <w:jc w:val="both"/>
        <w:rPr>
          <w:szCs w:val="24"/>
          <w:lang w:val="en-GB"/>
        </w:rPr>
      </w:pPr>
      <w:r w:rsidRPr="00A5746D">
        <w:rPr>
          <w:szCs w:val="24"/>
          <w:lang w:val="en-GB"/>
        </w:rPr>
        <w:t xml:space="preserve">The </w:t>
      </w:r>
      <w:r w:rsidRPr="00A5746D">
        <w:rPr>
          <w:rStyle w:val="Strong"/>
          <w:b w:val="0"/>
          <w:szCs w:val="24"/>
          <w:lang w:val="en-GB"/>
        </w:rPr>
        <w:t>contract title</w:t>
      </w:r>
      <w:r w:rsidRPr="00A5746D">
        <w:rPr>
          <w:szCs w:val="24"/>
          <w:lang w:val="en-GB"/>
        </w:rPr>
        <w:t xml:space="preserve"> and the </w:t>
      </w:r>
      <w:r w:rsidRPr="00A5746D">
        <w:rPr>
          <w:rStyle w:val="Strong"/>
          <w:b w:val="0"/>
          <w:szCs w:val="24"/>
          <w:lang w:val="en-GB"/>
        </w:rPr>
        <w:t>Publication reference</w:t>
      </w:r>
      <w:r w:rsidRPr="00A5746D">
        <w:rPr>
          <w:szCs w:val="24"/>
          <w:lang w:val="en-GB"/>
        </w:rPr>
        <w:t xml:space="preserve"> (see item 1 above) must be clearly marked on the envelope containing the tender and must always be mentioned in all subsequent correspondence with the contracting authority.</w:t>
      </w:r>
    </w:p>
    <w:p w14:paraId="33704D8A" w14:textId="77777777" w:rsidR="000B39AD" w:rsidRPr="00A5746D" w:rsidRDefault="000B39AD" w:rsidP="000B39AD">
      <w:pPr>
        <w:pStyle w:val="Blockquote"/>
        <w:ind w:left="709" w:right="26"/>
        <w:jc w:val="both"/>
        <w:rPr>
          <w:rStyle w:val="Strong"/>
          <w:b w:val="0"/>
          <w:szCs w:val="24"/>
          <w:lang w:val="en-GB"/>
        </w:rPr>
      </w:pPr>
      <w:r w:rsidRPr="00A5746D">
        <w:rPr>
          <w:rStyle w:val="Strong"/>
          <w:b w:val="0"/>
          <w:szCs w:val="24"/>
          <w:lang w:val="en-GB"/>
        </w:rPr>
        <w:t>Tenders submitted by any other means will not be considered.</w:t>
      </w:r>
    </w:p>
    <w:p w14:paraId="765B6F70" w14:textId="77777777" w:rsidR="000B39AD" w:rsidRPr="00A5746D" w:rsidRDefault="000B39AD" w:rsidP="000B39AD">
      <w:pPr>
        <w:pStyle w:val="Blockquote"/>
        <w:ind w:left="709" w:right="26"/>
        <w:jc w:val="both"/>
        <w:rPr>
          <w:rStyle w:val="Strong"/>
          <w:b w:val="0"/>
          <w:szCs w:val="24"/>
          <w:lang w:val="en-GB"/>
        </w:rPr>
      </w:pPr>
      <w:r w:rsidRPr="00A5746D">
        <w:rPr>
          <w:szCs w:val="24"/>
        </w:rPr>
        <w:t>By submitt</w:t>
      </w:r>
      <w:bookmarkStart w:id="1" w:name="_GoBack"/>
      <w:bookmarkEnd w:id="1"/>
      <w:r w:rsidRPr="00A5746D">
        <w:rPr>
          <w:szCs w:val="24"/>
        </w:rPr>
        <w:t>ing a tender candidates accept to receive notification of the outcome of the procedure by electronic means.</w:t>
      </w:r>
      <w:r w:rsidRPr="00AC5C7E">
        <w:rPr>
          <w:szCs w:val="24"/>
        </w:rPr>
        <w:t xml:space="preserve"> </w:t>
      </w:r>
      <w:r w:rsidRPr="00A5746D">
        <w:rPr>
          <w:szCs w:val="24"/>
        </w:rPr>
        <w:t>Such notification shall be deemed to have been received on the date upon which the contracting authority sends it to the electronic address referred to in the tender.</w:t>
      </w:r>
    </w:p>
    <w:p w14:paraId="2CCF0065" w14:textId="77777777" w:rsidR="0023457E" w:rsidRPr="00A5746D" w:rsidRDefault="0023457E" w:rsidP="003319C5">
      <w:pPr>
        <w:pStyle w:val="Blockquote"/>
        <w:ind w:left="709" w:right="1"/>
        <w:rPr>
          <w:szCs w:val="24"/>
          <w:lang w:val="en-GB"/>
        </w:rPr>
      </w:pPr>
    </w:p>
    <w:p w14:paraId="1C4EDAF7" w14:textId="77777777" w:rsidR="00E23824" w:rsidRPr="00AC5C7E" w:rsidRDefault="00E23824" w:rsidP="00AC2A69">
      <w:pPr>
        <w:numPr>
          <w:ilvl w:val="0"/>
          <w:numId w:val="35"/>
        </w:numPr>
        <w:tabs>
          <w:tab w:val="clear" w:pos="720"/>
          <w:tab w:val="num" w:pos="709"/>
        </w:tabs>
        <w:ind w:left="709" w:right="1" w:hanging="425"/>
        <w:jc w:val="both"/>
        <w:outlineLvl w:val="0"/>
        <w:rPr>
          <w:rStyle w:val="Strong"/>
          <w:szCs w:val="24"/>
          <w:lang w:val="en-GB"/>
        </w:rPr>
      </w:pPr>
      <w:r w:rsidRPr="00AC5C7E">
        <w:rPr>
          <w:rStyle w:val="Strong"/>
          <w:szCs w:val="24"/>
          <w:lang w:val="en-GB"/>
        </w:rPr>
        <w:t>Tender opening session</w:t>
      </w:r>
    </w:p>
    <w:p w14:paraId="1832F905" w14:textId="132A8B43" w:rsidR="00E963CB" w:rsidRPr="00A5746D" w:rsidRDefault="00F9363E" w:rsidP="00E963CB">
      <w:pPr>
        <w:pStyle w:val="Blockquote"/>
        <w:ind w:left="644" w:right="1"/>
        <w:jc w:val="both"/>
        <w:rPr>
          <w:szCs w:val="24"/>
          <w:lang w:val="en-GB"/>
        </w:rPr>
      </w:pPr>
      <w:r w:rsidRPr="00C370E1">
        <w:rPr>
          <w:szCs w:val="24"/>
          <w:lang w:val="en-GB"/>
        </w:rPr>
        <w:t>05 October</w:t>
      </w:r>
      <w:r w:rsidR="00BE5956" w:rsidRPr="00C370E1">
        <w:rPr>
          <w:szCs w:val="24"/>
          <w:lang w:val="en-GB"/>
        </w:rPr>
        <w:t xml:space="preserve"> </w:t>
      </w:r>
      <w:r w:rsidR="00E963CB" w:rsidRPr="00C370E1">
        <w:rPr>
          <w:szCs w:val="24"/>
          <w:lang w:val="en-GB"/>
        </w:rPr>
        <w:t>2020</w:t>
      </w:r>
      <w:r w:rsidR="00E963CB" w:rsidRPr="00BD3A0D">
        <w:rPr>
          <w:szCs w:val="24"/>
          <w:lang w:val="en-GB"/>
        </w:rPr>
        <w:t>,</w:t>
      </w:r>
      <w:r w:rsidR="00E963CB" w:rsidRPr="00A5746D">
        <w:rPr>
          <w:szCs w:val="24"/>
          <w:lang w:val="en-GB"/>
        </w:rPr>
        <w:t xml:space="preserve"> 14:00 Central European Time</w:t>
      </w:r>
    </w:p>
    <w:p w14:paraId="7687ECA3" w14:textId="77777777" w:rsidR="00E963CB" w:rsidRPr="00A5746D" w:rsidRDefault="00E963CB" w:rsidP="00A5746D">
      <w:pPr>
        <w:pStyle w:val="Blockquote"/>
        <w:spacing w:after="0"/>
        <w:ind w:left="644" w:right="1"/>
        <w:jc w:val="both"/>
        <w:rPr>
          <w:szCs w:val="24"/>
          <w:lang w:val="en-GB"/>
        </w:rPr>
      </w:pPr>
      <w:r w:rsidRPr="00A5746D">
        <w:rPr>
          <w:szCs w:val="24"/>
          <w:lang w:val="en-GB"/>
        </w:rPr>
        <w:t>Ministry of Finance</w:t>
      </w:r>
    </w:p>
    <w:p w14:paraId="578E0F6A" w14:textId="77777777" w:rsidR="00E963CB" w:rsidRPr="00A5746D" w:rsidRDefault="00E963CB" w:rsidP="00A5746D">
      <w:pPr>
        <w:pStyle w:val="Blockquote"/>
        <w:spacing w:after="0"/>
        <w:ind w:left="644" w:right="1"/>
        <w:jc w:val="both"/>
        <w:rPr>
          <w:szCs w:val="24"/>
          <w:lang w:val="en-GB"/>
        </w:rPr>
      </w:pPr>
      <w:r w:rsidRPr="00A5746D">
        <w:rPr>
          <w:szCs w:val="24"/>
          <w:lang w:val="en-GB"/>
        </w:rPr>
        <w:t>Department for Contracting and Financing of EU Funded Programmes (CFCU)</w:t>
      </w:r>
    </w:p>
    <w:p w14:paraId="7FF24C6A" w14:textId="77777777" w:rsidR="00E963CB" w:rsidRPr="00A5746D" w:rsidRDefault="00E963CB" w:rsidP="00A5746D">
      <w:pPr>
        <w:pStyle w:val="Blockquote"/>
        <w:spacing w:after="0"/>
        <w:ind w:left="644" w:right="1"/>
        <w:jc w:val="both"/>
        <w:rPr>
          <w:szCs w:val="24"/>
          <w:lang w:val="en-GB"/>
        </w:rPr>
      </w:pPr>
      <w:r w:rsidRPr="00A5746D">
        <w:rPr>
          <w:szCs w:val="24"/>
          <w:lang w:val="en-GB"/>
        </w:rPr>
        <w:lastRenderedPageBreak/>
        <w:t>Division for Tender Evaluation and Contracting</w:t>
      </w:r>
    </w:p>
    <w:p w14:paraId="0D6A88D4" w14:textId="77777777" w:rsidR="00E963CB" w:rsidRPr="00A5746D" w:rsidRDefault="00E963CB" w:rsidP="00A5746D">
      <w:pPr>
        <w:pStyle w:val="Blockquote"/>
        <w:spacing w:after="0"/>
        <w:ind w:left="644" w:right="1"/>
        <w:jc w:val="both"/>
        <w:rPr>
          <w:szCs w:val="24"/>
          <w:lang w:val="en-GB"/>
        </w:rPr>
      </w:pPr>
      <w:r w:rsidRPr="00A5746D">
        <w:rPr>
          <w:szCs w:val="24"/>
          <w:lang w:val="en-GB"/>
        </w:rPr>
        <w:t xml:space="preserve">Sremska 3-5 St, 11000 Belgrade, Republic of Serbia </w:t>
      </w:r>
    </w:p>
    <w:p w14:paraId="4B0FEC7B" w14:textId="77777777" w:rsidR="006E2496" w:rsidRPr="00A5746D" w:rsidRDefault="006E2496" w:rsidP="00B3128F">
      <w:pPr>
        <w:ind w:left="567"/>
        <w:jc w:val="both"/>
        <w:rPr>
          <w:szCs w:val="24"/>
          <w:lang w:val="en-GB"/>
        </w:rPr>
      </w:pPr>
      <w:r w:rsidRPr="00A5746D">
        <w:rPr>
          <w:szCs w:val="24"/>
          <w:lang w:val="en-GB"/>
        </w:rPr>
        <w:t xml:space="preserve">In the case that at the date of the opening session </w:t>
      </w:r>
      <w:r w:rsidRPr="00A5746D">
        <w:rPr>
          <w:szCs w:val="24"/>
          <w:lang w:val="en-IE"/>
        </w:rPr>
        <w:t>some tenders have not been delivered to the contracting authority</w:t>
      </w:r>
      <w:r w:rsidRPr="00A5746D">
        <w:rPr>
          <w:szCs w:val="24"/>
          <w:lang w:val="en-GB"/>
        </w:rPr>
        <w:t xml:space="preserve"> but their representatives can show evidence that they have been sent on time, </w:t>
      </w:r>
      <w:r w:rsidRPr="00A5746D">
        <w:rPr>
          <w:szCs w:val="24"/>
          <w:lang w:val="en-IE"/>
        </w:rPr>
        <w:t>the contracting authority will</w:t>
      </w:r>
      <w:r w:rsidRPr="00A5746D">
        <w:rPr>
          <w:szCs w:val="24"/>
          <w:lang w:val="en-GB"/>
        </w:rPr>
        <w:t xml:space="preserve"> allow them to participate in the first opening session and inform all representatives of the tenderers that a second opening session will be organised.</w:t>
      </w:r>
    </w:p>
    <w:p w14:paraId="3CEFFEC1" w14:textId="77777777" w:rsidR="0021431B" w:rsidRPr="00AC5C7E" w:rsidRDefault="0021431B" w:rsidP="00AC2A69">
      <w:pPr>
        <w:numPr>
          <w:ilvl w:val="0"/>
          <w:numId w:val="35"/>
        </w:numPr>
        <w:tabs>
          <w:tab w:val="clear" w:pos="720"/>
          <w:tab w:val="num" w:pos="709"/>
        </w:tabs>
        <w:ind w:left="709" w:right="1" w:hanging="425"/>
        <w:jc w:val="both"/>
        <w:outlineLvl w:val="0"/>
        <w:rPr>
          <w:rStyle w:val="Strong"/>
          <w:szCs w:val="24"/>
          <w:lang w:val="en-GB"/>
        </w:rPr>
      </w:pPr>
      <w:r w:rsidRPr="00AC5C7E">
        <w:rPr>
          <w:rStyle w:val="Strong"/>
          <w:szCs w:val="24"/>
          <w:lang w:val="en-GB"/>
        </w:rPr>
        <w:t>Language of the procedure</w:t>
      </w:r>
    </w:p>
    <w:p w14:paraId="5E0D044F" w14:textId="77777777" w:rsidR="0021431B" w:rsidRPr="00A5746D" w:rsidRDefault="0021431B" w:rsidP="00AC2A69">
      <w:pPr>
        <w:pStyle w:val="Blockquote"/>
        <w:ind w:left="709" w:right="1"/>
        <w:jc w:val="both"/>
        <w:rPr>
          <w:i/>
          <w:szCs w:val="24"/>
          <w:lang w:val="en-GB"/>
        </w:rPr>
      </w:pPr>
      <w:r w:rsidRPr="00A5746D">
        <w:rPr>
          <w:rStyle w:val="Emphasis"/>
          <w:i w:val="0"/>
          <w:szCs w:val="24"/>
          <w:lang w:val="en-GB"/>
        </w:rPr>
        <w:t>All written communications for this tender procedure and contract must be in English.</w:t>
      </w:r>
      <w:r w:rsidR="00F274BD" w:rsidRPr="00A5746D">
        <w:rPr>
          <w:rStyle w:val="Emphasis"/>
          <w:i w:val="0"/>
          <w:szCs w:val="24"/>
          <w:lang w:val="en-GB"/>
        </w:rPr>
        <w:t xml:space="preserve"> </w:t>
      </w:r>
    </w:p>
    <w:p w14:paraId="346B2E81" w14:textId="77777777" w:rsidR="00E23824" w:rsidRPr="00D81F90" w:rsidRDefault="00E23824" w:rsidP="00AC2A69">
      <w:pPr>
        <w:numPr>
          <w:ilvl w:val="0"/>
          <w:numId w:val="35"/>
        </w:numPr>
        <w:tabs>
          <w:tab w:val="clear" w:pos="720"/>
          <w:tab w:val="num" w:pos="709"/>
        </w:tabs>
        <w:ind w:left="709" w:right="1" w:hanging="425"/>
        <w:jc w:val="both"/>
        <w:outlineLvl w:val="0"/>
        <w:rPr>
          <w:rStyle w:val="Strong"/>
          <w:szCs w:val="24"/>
          <w:lang w:val="en-GB"/>
        </w:rPr>
      </w:pPr>
      <w:r w:rsidRPr="00AC5C7E">
        <w:rPr>
          <w:rStyle w:val="Strong"/>
          <w:szCs w:val="24"/>
          <w:lang w:val="en-GB"/>
        </w:rPr>
        <w:t>Legal basis</w:t>
      </w:r>
      <w:r w:rsidR="000E3C60" w:rsidRPr="00AC5C7E">
        <w:rPr>
          <w:rStyle w:val="FootnoteReference"/>
          <w:b/>
          <w:szCs w:val="24"/>
          <w:lang w:val="en-GB"/>
        </w:rPr>
        <w:footnoteReference w:id="2"/>
      </w:r>
    </w:p>
    <w:p w14:paraId="0EE3E29C" w14:textId="77777777" w:rsidR="00E963CB" w:rsidRPr="00A5746D" w:rsidRDefault="00C66742" w:rsidP="00E963CB">
      <w:pPr>
        <w:pStyle w:val="Blockquote"/>
        <w:spacing w:before="120" w:after="0"/>
        <w:ind w:left="644" w:right="1"/>
        <w:jc w:val="both"/>
        <w:rPr>
          <w:szCs w:val="24"/>
        </w:rPr>
      </w:pPr>
      <w:r w:rsidRPr="00A5746D">
        <w:rPr>
          <w:szCs w:val="24"/>
        </w:rPr>
        <w:t>Regulation</w:t>
      </w:r>
      <w:r w:rsidRPr="00A5746D">
        <w:rPr>
          <w:b/>
          <w:bCs/>
          <w:szCs w:val="24"/>
        </w:rPr>
        <w:t xml:space="preserve"> </w:t>
      </w:r>
      <w:r w:rsidRPr="00A5746D">
        <w:rPr>
          <w:szCs w:val="24"/>
        </w:rPr>
        <w:t xml:space="preserve">(EU) </w:t>
      </w:r>
      <w:r w:rsidR="0014779C" w:rsidRPr="00A5746D">
        <w:rPr>
          <w:szCs w:val="24"/>
        </w:rPr>
        <w:t>No </w:t>
      </w:r>
      <w:r w:rsidRPr="00A5746D">
        <w:rPr>
          <w:szCs w:val="24"/>
          <w:lang w:eastAsia="ja-JP"/>
        </w:rPr>
        <w:t>236/2014 of the European Parliament and of the Council of 11 March 2014 laying down common rules and procedures for the implementation of the Union's instruments for financing external action and</w:t>
      </w:r>
      <w:r w:rsidR="00E963CB" w:rsidRPr="00A5746D">
        <w:rPr>
          <w:szCs w:val="24"/>
          <w:lang w:eastAsia="ja-JP"/>
        </w:rPr>
        <w:t xml:space="preserve"> </w:t>
      </w:r>
      <w:r w:rsidR="00E963CB" w:rsidRPr="00A5746D">
        <w:rPr>
          <w:szCs w:val="24"/>
        </w:rPr>
        <w:t xml:space="preserve">Regulation (EU) No 231/2014 of the European Parliament and of the Council of 11 March 2014 establishing an Instrument for Pre-accession Assistance (IPA II) </w:t>
      </w:r>
    </w:p>
    <w:p w14:paraId="22AA7612" w14:textId="52BFB250" w:rsidR="0062755F" w:rsidRPr="0062755F" w:rsidRDefault="0062755F" w:rsidP="0062755F">
      <w:pPr>
        <w:pStyle w:val="Blockquote"/>
        <w:spacing w:before="120" w:after="0"/>
        <w:ind w:left="644" w:right="1"/>
        <w:jc w:val="both"/>
        <w:rPr>
          <w:szCs w:val="24"/>
        </w:rPr>
      </w:pPr>
      <w:r w:rsidRPr="0062755F">
        <w:rPr>
          <w:szCs w:val="24"/>
        </w:rPr>
        <w:t>For UK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are to be understood as including natural or legal persons</w:t>
      </w:r>
      <w:r>
        <w:rPr>
          <w:szCs w:val="24"/>
        </w:rPr>
        <w:t xml:space="preserve"> </w:t>
      </w:r>
      <w:r w:rsidRPr="0062755F">
        <w:rPr>
          <w:szCs w:val="24"/>
        </w:rPr>
        <w:t>residing or established in, and to goods originating from, the United Kingdom. Those persons and goods are therefore eligible under this call.</w:t>
      </w:r>
    </w:p>
    <w:p w14:paraId="00805E52" w14:textId="77777777" w:rsidR="0062755F" w:rsidRPr="0062755F" w:rsidRDefault="0062755F" w:rsidP="0062755F">
      <w:pPr>
        <w:pStyle w:val="Blockquote"/>
        <w:spacing w:before="120" w:after="0"/>
        <w:ind w:left="644" w:right="1"/>
        <w:jc w:val="both"/>
        <w:rPr>
          <w:szCs w:val="24"/>
        </w:rPr>
      </w:pPr>
      <w:r w:rsidRPr="0062755F">
        <w:rPr>
          <w:szCs w:val="24"/>
        </w:rPr>
        <w:t>* Agreement on the withdrawal of the United Kingdom of Great Britain and Northern Ireland from the European Union and the European Atomic Energy Community.</w:t>
      </w:r>
    </w:p>
    <w:p w14:paraId="6939178B" w14:textId="57AF11BB" w:rsidR="0062755F" w:rsidRDefault="0062755F" w:rsidP="0062755F">
      <w:pPr>
        <w:pStyle w:val="Blockquote"/>
        <w:spacing w:before="120" w:after="0"/>
        <w:ind w:left="644" w:right="1"/>
        <w:jc w:val="both"/>
        <w:rPr>
          <w:szCs w:val="24"/>
        </w:rPr>
      </w:pPr>
      <w:r w:rsidRPr="0062755F">
        <w:rPr>
          <w:szCs w:val="24"/>
        </w:rPr>
        <w:t>** Regulation (EU) No 236/2014 of the European Parliament and of the Council of 11 March 2014 laying down common rules and procedures for the implementation of the Union's instruments for financing external action.</w:t>
      </w:r>
    </w:p>
    <w:p w14:paraId="1F2888B2" w14:textId="77777777" w:rsidR="0062755F" w:rsidRPr="00A5746D" w:rsidRDefault="0062755F" w:rsidP="0062755F">
      <w:pPr>
        <w:pStyle w:val="Blockquote"/>
        <w:spacing w:before="120" w:after="0"/>
        <w:ind w:left="644" w:right="1"/>
        <w:jc w:val="both"/>
        <w:rPr>
          <w:szCs w:val="24"/>
        </w:rPr>
      </w:pPr>
    </w:p>
    <w:p w14:paraId="5D346D43" w14:textId="77777777" w:rsidR="00F964EE" w:rsidRPr="00AC5C7E" w:rsidRDefault="00F964EE" w:rsidP="00AC2A69">
      <w:pPr>
        <w:numPr>
          <w:ilvl w:val="0"/>
          <w:numId w:val="35"/>
        </w:numPr>
        <w:tabs>
          <w:tab w:val="clear" w:pos="720"/>
          <w:tab w:val="num" w:pos="709"/>
        </w:tabs>
        <w:ind w:left="709" w:right="1" w:hanging="425"/>
        <w:jc w:val="both"/>
        <w:outlineLvl w:val="0"/>
        <w:rPr>
          <w:rStyle w:val="Strong"/>
          <w:szCs w:val="24"/>
          <w:lang w:val="en-GB"/>
        </w:rPr>
      </w:pPr>
      <w:r w:rsidRPr="00AC5C7E">
        <w:rPr>
          <w:rStyle w:val="Strong"/>
          <w:szCs w:val="24"/>
          <w:lang w:val="en-GB"/>
        </w:rPr>
        <w:t>Additional information</w:t>
      </w:r>
    </w:p>
    <w:p w14:paraId="3F508D70" w14:textId="622D371F" w:rsidR="00886BAC" w:rsidRPr="00A5746D" w:rsidRDefault="00886BAC" w:rsidP="00B3128F">
      <w:pPr>
        <w:widowControl/>
        <w:snapToGrid w:val="0"/>
        <w:spacing w:after="0"/>
        <w:ind w:left="644" w:right="360"/>
        <w:jc w:val="both"/>
        <w:rPr>
          <w:szCs w:val="24"/>
          <w:lang w:val="en-GB"/>
        </w:rPr>
      </w:pPr>
      <w:r w:rsidRPr="00A5746D">
        <w:rPr>
          <w:szCs w:val="24"/>
          <w:lang w:val="en-GB"/>
        </w:rPr>
        <w:t xml:space="preserve">Financial data to be provided by the </w:t>
      </w:r>
      <w:r w:rsidR="00DE0424" w:rsidRPr="00A5746D">
        <w:rPr>
          <w:szCs w:val="24"/>
          <w:lang w:val="en-GB"/>
        </w:rPr>
        <w:t>tenderer</w:t>
      </w:r>
      <w:r w:rsidRPr="00A5746D">
        <w:rPr>
          <w:szCs w:val="24"/>
          <w:lang w:val="en-GB"/>
        </w:rPr>
        <w:t xml:space="preserve"> in the standard tender </w:t>
      </w:r>
      <w:proofErr w:type="gramStart"/>
      <w:r w:rsidRPr="00A5746D">
        <w:rPr>
          <w:szCs w:val="24"/>
          <w:lang w:val="en-GB"/>
        </w:rPr>
        <w:t>form  must</w:t>
      </w:r>
      <w:proofErr w:type="gramEnd"/>
      <w:r w:rsidRPr="00A5746D">
        <w:rPr>
          <w:szCs w:val="24"/>
          <w:lang w:val="en-GB"/>
        </w:rPr>
        <w:t xml:space="preserve"> be expressed in EUR</w:t>
      </w:r>
      <w:r w:rsidR="00057D3B">
        <w:rPr>
          <w:szCs w:val="24"/>
          <w:lang w:val="en-GB"/>
        </w:rPr>
        <w:t>.</w:t>
      </w:r>
      <w:r w:rsidR="000D609F">
        <w:rPr>
          <w:szCs w:val="24"/>
          <w:lang w:val="en-GB"/>
        </w:rPr>
        <w:t xml:space="preserve"> </w:t>
      </w:r>
      <w:r w:rsidRPr="00A5746D">
        <w:rPr>
          <w:szCs w:val="24"/>
          <w:lang w:val="en-GB"/>
        </w:rPr>
        <w:t xml:space="preserve">If applicable, where a candidate refers to amounts originally expressed in a different currency, the conversion to EUR shall be made in accordance with the </w:t>
      </w:r>
      <w:proofErr w:type="spellStart"/>
      <w:r w:rsidRPr="00A5746D">
        <w:rPr>
          <w:szCs w:val="24"/>
          <w:lang w:val="en-GB"/>
        </w:rPr>
        <w:t>InforEuro</w:t>
      </w:r>
      <w:proofErr w:type="spellEnd"/>
      <w:r w:rsidRPr="00A5746D">
        <w:rPr>
          <w:szCs w:val="24"/>
          <w:lang w:val="en-GB"/>
        </w:rPr>
        <w:t xml:space="preserve"> exchange rate of </w:t>
      </w:r>
      <w:r w:rsidR="008105C5">
        <w:rPr>
          <w:szCs w:val="24"/>
          <w:lang w:val="en-GB"/>
        </w:rPr>
        <w:t xml:space="preserve">July </w:t>
      </w:r>
      <w:r w:rsidR="00057D3B">
        <w:rPr>
          <w:szCs w:val="24"/>
          <w:lang w:val="en-GB"/>
        </w:rPr>
        <w:t>2020</w:t>
      </w:r>
      <w:r w:rsidRPr="00A5746D">
        <w:rPr>
          <w:b/>
          <w:szCs w:val="24"/>
          <w:lang w:val="en-GB"/>
        </w:rPr>
        <w:t xml:space="preserve"> </w:t>
      </w:r>
      <w:r w:rsidRPr="00A5746D">
        <w:rPr>
          <w:szCs w:val="24"/>
          <w:lang w:val="en-GB"/>
        </w:rPr>
        <w:t xml:space="preserve">which can be found at the following address: </w:t>
      </w:r>
      <w:hyperlink r:id="rId12" w:history="1">
        <w:r w:rsidRPr="00A5746D">
          <w:rPr>
            <w:rStyle w:val="Hyperlink"/>
            <w:szCs w:val="24"/>
            <w:lang w:val="en-GB"/>
          </w:rPr>
          <w:t>http://ec.europa.eu/budget/graphs/inforeuro.html</w:t>
        </w:r>
      </w:hyperlink>
      <w:r w:rsidRPr="00A5746D">
        <w:rPr>
          <w:szCs w:val="24"/>
          <w:lang w:val="en-GB"/>
        </w:rPr>
        <w:t>.</w:t>
      </w:r>
    </w:p>
    <w:p w14:paraId="03395E4D" w14:textId="77777777" w:rsidR="00057D3B" w:rsidRDefault="00057D3B" w:rsidP="006517E7">
      <w:pPr>
        <w:tabs>
          <w:tab w:val="num" w:pos="284"/>
        </w:tabs>
        <w:ind w:left="630" w:right="1"/>
        <w:jc w:val="both"/>
        <w:rPr>
          <w:szCs w:val="24"/>
          <w:lang w:val="en-GB"/>
        </w:rPr>
      </w:pPr>
    </w:p>
    <w:p w14:paraId="3D738E44" w14:textId="2EFF8210" w:rsidR="00E963CB" w:rsidRPr="00A5746D" w:rsidRDefault="00E963CB" w:rsidP="006517E7">
      <w:pPr>
        <w:tabs>
          <w:tab w:val="num" w:pos="284"/>
        </w:tabs>
        <w:ind w:left="630" w:right="1"/>
        <w:jc w:val="both"/>
        <w:rPr>
          <w:szCs w:val="24"/>
          <w:lang w:val="en-GB"/>
        </w:rPr>
      </w:pPr>
      <w:r w:rsidRPr="00A5746D">
        <w:rPr>
          <w:szCs w:val="24"/>
          <w:lang w:val="en-GB"/>
        </w:rPr>
        <w:t xml:space="preserve">Opening hours of the Contracting Authority for the submission of </w:t>
      </w:r>
      <w:proofErr w:type="spellStart"/>
      <w:r w:rsidRPr="00A5746D">
        <w:rPr>
          <w:szCs w:val="24"/>
          <w:lang w:val="en-GB"/>
        </w:rPr>
        <w:t>applicant</w:t>
      </w:r>
      <w:r w:rsidR="009E5929">
        <w:rPr>
          <w:szCs w:val="24"/>
          <w:lang w:val="en-GB"/>
        </w:rPr>
        <w:t>ions</w:t>
      </w:r>
      <w:proofErr w:type="spellEnd"/>
      <w:r w:rsidRPr="00A5746D">
        <w:rPr>
          <w:szCs w:val="24"/>
          <w:lang w:val="en-GB"/>
        </w:rPr>
        <w:t>: 08:00 – 15:00 Central European Time.</w:t>
      </w:r>
    </w:p>
    <w:p w14:paraId="15259980" w14:textId="77777777" w:rsidR="00F964EE" w:rsidRPr="00A5746D" w:rsidRDefault="00F964EE" w:rsidP="00E963CB">
      <w:pPr>
        <w:tabs>
          <w:tab w:val="num" w:pos="284"/>
        </w:tabs>
        <w:ind w:left="720" w:right="1"/>
        <w:rPr>
          <w:szCs w:val="24"/>
          <w:lang w:val="en-GB"/>
        </w:rPr>
      </w:pPr>
    </w:p>
    <w:sectPr w:rsidR="00F964EE" w:rsidRPr="00A5746D" w:rsidSect="00B41887">
      <w:footerReference w:type="even" r:id="rId13"/>
      <w:footerReference w:type="default" r:id="rId14"/>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F0938" w14:textId="77777777" w:rsidR="00185652" w:rsidRDefault="00185652">
      <w:r>
        <w:separator/>
      </w:r>
    </w:p>
  </w:endnote>
  <w:endnote w:type="continuationSeparator" w:id="0">
    <w:p w14:paraId="71DE2F4A" w14:textId="77777777" w:rsidR="00185652" w:rsidRDefault="0018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6384B"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2A4D84" w14:textId="77777777" w:rsidR="00E1322F" w:rsidRDefault="00E1322F" w:rsidP="00AA6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9B448"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C370E1">
      <w:rPr>
        <w:noProof/>
        <w:sz w:val="18"/>
        <w:szCs w:val="18"/>
        <w:lang w:val="en-GB"/>
      </w:rPr>
      <w:t>7</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C370E1">
      <w:rPr>
        <w:noProof/>
        <w:sz w:val="18"/>
        <w:szCs w:val="18"/>
        <w:lang w:val="en-GB"/>
      </w:rPr>
      <w:t>7</w:t>
    </w:r>
    <w:r w:rsidR="00E1322F" w:rsidRPr="00D30AC2">
      <w:rPr>
        <w:sz w:val="18"/>
        <w:szCs w:val="18"/>
        <w:lang w:val="fr-BE"/>
      </w:rPr>
      <w:fldChar w:fldCharType="end"/>
    </w:r>
  </w:p>
  <w:p w14:paraId="3665FBEF" w14:textId="37889CCE"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C370E1">
      <w:rPr>
        <w:noProof/>
        <w:sz w:val="18"/>
        <w:szCs w:val="18"/>
        <w:lang w:val="en-GB"/>
      </w:rPr>
      <w:t>c2_contractnotice</w:t>
    </w:r>
    <w:r w:rsidRPr="003238B8">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29A04" w14:textId="77777777" w:rsidR="00185652" w:rsidRDefault="00185652" w:rsidP="00BC3FD0">
      <w:pPr>
        <w:spacing w:before="0" w:after="0"/>
      </w:pPr>
      <w:r>
        <w:separator/>
      </w:r>
    </w:p>
  </w:footnote>
  <w:footnote w:type="continuationSeparator" w:id="0">
    <w:p w14:paraId="7877D8CD" w14:textId="77777777" w:rsidR="00185652" w:rsidRDefault="00185652">
      <w:r>
        <w:continuationSeparator/>
      </w:r>
    </w:p>
  </w:footnote>
  <w:footnote w:id="1">
    <w:p w14:paraId="14992AF0"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53110816"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C325230"/>
    <w:multiLevelType w:val="hybridMultilevel"/>
    <w:tmpl w:val="8F484ED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8"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9"/>
  </w:num>
  <w:num w:numId="37">
    <w:abstractNumId w:val="32"/>
  </w:num>
  <w:num w:numId="38">
    <w:abstractNumId w:val="35"/>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3B9B"/>
    <w:rsid w:val="000044A9"/>
    <w:rsid w:val="000052CE"/>
    <w:rsid w:val="00013673"/>
    <w:rsid w:val="000170E4"/>
    <w:rsid w:val="00021ECF"/>
    <w:rsid w:val="00025A4F"/>
    <w:rsid w:val="000262F9"/>
    <w:rsid w:val="000276DD"/>
    <w:rsid w:val="00027794"/>
    <w:rsid w:val="00030E59"/>
    <w:rsid w:val="0003151B"/>
    <w:rsid w:val="00035C2D"/>
    <w:rsid w:val="00036B32"/>
    <w:rsid w:val="000409ED"/>
    <w:rsid w:val="0004450C"/>
    <w:rsid w:val="000479E1"/>
    <w:rsid w:val="000500E4"/>
    <w:rsid w:val="00050593"/>
    <w:rsid w:val="00057D3B"/>
    <w:rsid w:val="00060BBE"/>
    <w:rsid w:val="00065477"/>
    <w:rsid w:val="00067B8A"/>
    <w:rsid w:val="00071260"/>
    <w:rsid w:val="0007206C"/>
    <w:rsid w:val="000739E4"/>
    <w:rsid w:val="00086D6A"/>
    <w:rsid w:val="00091A64"/>
    <w:rsid w:val="00093192"/>
    <w:rsid w:val="0009617B"/>
    <w:rsid w:val="000B39AD"/>
    <w:rsid w:val="000B3E45"/>
    <w:rsid w:val="000B6767"/>
    <w:rsid w:val="000B76C2"/>
    <w:rsid w:val="000D1202"/>
    <w:rsid w:val="000D33A8"/>
    <w:rsid w:val="000D53D0"/>
    <w:rsid w:val="000D609F"/>
    <w:rsid w:val="000E3C60"/>
    <w:rsid w:val="000E6F0A"/>
    <w:rsid w:val="000E7EBB"/>
    <w:rsid w:val="000F2109"/>
    <w:rsid w:val="000F28BC"/>
    <w:rsid w:val="000F7479"/>
    <w:rsid w:val="0010079C"/>
    <w:rsid w:val="0010161E"/>
    <w:rsid w:val="001113A9"/>
    <w:rsid w:val="00111B24"/>
    <w:rsid w:val="00113EC8"/>
    <w:rsid w:val="001209A2"/>
    <w:rsid w:val="0012104D"/>
    <w:rsid w:val="00131A8C"/>
    <w:rsid w:val="0013395D"/>
    <w:rsid w:val="00136AFD"/>
    <w:rsid w:val="00140C26"/>
    <w:rsid w:val="0014779C"/>
    <w:rsid w:val="00163046"/>
    <w:rsid w:val="001709FB"/>
    <w:rsid w:val="00172F51"/>
    <w:rsid w:val="001733E6"/>
    <w:rsid w:val="001738C1"/>
    <w:rsid w:val="00176497"/>
    <w:rsid w:val="0018409D"/>
    <w:rsid w:val="00185652"/>
    <w:rsid w:val="00185DB8"/>
    <w:rsid w:val="00196D65"/>
    <w:rsid w:val="00197522"/>
    <w:rsid w:val="001A625B"/>
    <w:rsid w:val="001B196B"/>
    <w:rsid w:val="001B6522"/>
    <w:rsid w:val="001C60D3"/>
    <w:rsid w:val="001C6247"/>
    <w:rsid w:val="001C6E72"/>
    <w:rsid w:val="001C6EF5"/>
    <w:rsid w:val="001D3391"/>
    <w:rsid w:val="001D3C3E"/>
    <w:rsid w:val="001D63EB"/>
    <w:rsid w:val="001D65DB"/>
    <w:rsid w:val="001E1C04"/>
    <w:rsid w:val="001E2E7F"/>
    <w:rsid w:val="001E3182"/>
    <w:rsid w:val="001E606D"/>
    <w:rsid w:val="001E7B40"/>
    <w:rsid w:val="0020037B"/>
    <w:rsid w:val="00201DD4"/>
    <w:rsid w:val="00203C3D"/>
    <w:rsid w:val="00203C44"/>
    <w:rsid w:val="00207B5C"/>
    <w:rsid w:val="002116E1"/>
    <w:rsid w:val="0021431B"/>
    <w:rsid w:val="00216908"/>
    <w:rsid w:val="00222C7E"/>
    <w:rsid w:val="00226AAC"/>
    <w:rsid w:val="0023457E"/>
    <w:rsid w:val="00234EC1"/>
    <w:rsid w:val="0023585A"/>
    <w:rsid w:val="00236399"/>
    <w:rsid w:val="00240BBC"/>
    <w:rsid w:val="0024766C"/>
    <w:rsid w:val="00247CE9"/>
    <w:rsid w:val="00247D36"/>
    <w:rsid w:val="00256070"/>
    <w:rsid w:val="00265345"/>
    <w:rsid w:val="0028106D"/>
    <w:rsid w:val="00281A2D"/>
    <w:rsid w:val="00286429"/>
    <w:rsid w:val="0029238F"/>
    <w:rsid w:val="00293121"/>
    <w:rsid w:val="00297ABF"/>
    <w:rsid w:val="002A5E19"/>
    <w:rsid w:val="002B0797"/>
    <w:rsid w:val="002B09FA"/>
    <w:rsid w:val="002B405E"/>
    <w:rsid w:val="002C1960"/>
    <w:rsid w:val="002C6607"/>
    <w:rsid w:val="002C7F71"/>
    <w:rsid w:val="002D3376"/>
    <w:rsid w:val="002E3C0E"/>
    <w:rsid w:val="002E4A29"/>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1534"/>
    <w:rsid w:val="00361FA0"/>
    <w:rsid w:val="00362F0A"/>
    <w:rsid w:val="00374293"/>
    <w:rsid w:val="00374C3E"/>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51B8"/>
    <w:rsid w:val="00416ECF"/>
    <w:rsid w:val="0041770C"/>
    <w:rsid w:val="00417AA9"/>
    <w:rsid w:val="0042228D"/>
    <w:rsid w:val="0043250C"/>
    <w:rsid w:val="00450F3C"/>
    <w:rsid w:val="00451F96"/>
    <w:rsid w:val="00454F08"/>
    <w:rsid w:val="0046639B"/>
    <w:rsid w:val="004668A3"/>
    <w:rsid w:val="004737C2"/>
    <w:rsid w:val="00474252"/>
    <w:rsid w:val="00483004"/>
    <w:rsid w:val="004853FA"/>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82F40"/>
    <w:rsid w:val="00587BF8"/>
    <w:rsid w:val="005926F2"/>
    <w:rsid w:val="00593AEF"/>
    <w:rsid w:val="005A2F5C"/>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2755F"/>
    <w:rsid w:val="0063245A"/>
    <w:rsid w:val="00636089"/>
    <w:rsid w:val="006414A0"/>
    <w:rsid w:val="0064675B"/>
    <w:rsid w:val="00650C52"/>
    <w:rsid w:val="006517E7"/>
    <w:rsid w:val="0065331F"/>
    <w:rsid w:val="00654F56"/>
    <w:rsid w:val="00663673"/>
    <w:rsid w:val="0066384E"/>
    <w:rsid w:val="00665683"/>
    <w:rsid w:val="00665B4A"/>
    <w:rsid w:val="00672155"/>
    <w:rsid w:val="006731F7"/>
    <w:rsid w:val="00676C0F"/>
    <w:rsid w:val="006851DC"/>
    <w:rsid w:val="006A1583"/>
    <w:rsid w:val="006A3448"/>
    <w:rsid w:val="006A4856"/>
    <w:rsid w:val="006A605D"/>
    <w:rsid w:val="006A6391"/>
    <w:rsid w:val="006B07C2"/>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33F0"/>
    <w:rsid w:val="006F5E74"/>
    <w:rsid w:val="007027EB"/>
    <w:rsid w:val="007028AF"/>
    <w:rsid w:val="00705743"/>
    <w:rsid w:val="00714208"/>
    <w:rsid w:val="0071429C"/>
    <w:rsid w:val="00714F6E"/>
    <w:rsid w:val="0072766E"/>
    <w:rsid w:val="00730739"/>
    <w:rsid w:val="00733C1A"/>
    <w:rsid w:val="0073646F"/>
    <w:rsid w:val="00744CD3"/>
    <w:rsid w:val="00746B08"/>
    <w:rsid w:val="0075026D"/>
    <w:rsid w:val="007541EA"/>
    <w:rsid w:val="007563B1"/>
    <w:rsid w:val="007611B2"/>
    <w:rsid w:val="00767F05"/>
    <w:rsid w:val="007825B0"/>
    <w:rsid w:val="007858CC"/>
    <w:rsid w:val="00786193"/>
    <w:rsid w:val="00787C1D"/>
    <w:rsid w:val="00787CE3"/>
    <w:rsid w:val="00797E7B"/>
    <w:rsid w:val="007A042A"/>
    <w:rsid w:val="007A3BDC"/>
    <w:rsid w:val="007A60DB"/>
    <w:rsid w:val="007A7E50"/>
    <w:rsid w:val="007C0451"/>
    <w:rsid w:val="007D286E"/>
    <w:rsid w:val="007E0F9E"/>
    <w:rsid w:val="007E7F3C"/>
    <w:rsid w:val="007F1B5E"/>
    <w:rsid w:val="007F61B8"/>
    <w:rsid w:val="0080433E"/>
    <w:rsid w:val="00807BAF"/>
    <w:rsid w:val="008105C5"/>
    <w:rsid w:val="00817C91"/>
    <w:rsid w:val="00820358"/>
    <w:rsid w:val="00826197"/>
    <w:rsid w:val="00827AA3"/>
    <w:rsid w:val="008315C2"/>
    <w:rsid w:val="00833E4C"/>
    <w:rsid w:val="008418D4"/>
    <w:rsid w:val="00843337"/>
    <w:rsid w:val="008435D9"/>
    <w:rsid w:val="00852E20"/>
    <w:rsid w:val="008546F8"/>
    <w:rsid w:val="00855006"/>
    <w:rsid w:val="00861EF1"/>
    <w:rsid w:val="00865889"/>
    <w:rsid w:val="00876727"/>
    <w:rsid w:val="008835B2"/>
    <w:rsid w:val="00883B68"/>
    <w:rsid w:val="00884DCC"/>
    <w:rsid w:val="00885ACA"/>
    <w:rsid w:val="00886BAC"/>
    <w:rsid w:val="00886DC3"/>
    <w:rsid w:val="00886EFB"/>
    <w:rsid w:val="0088725C"/>
    <w:rsid w:val="008948B4"/>
    <w:rsid w:val="008A3391"/>
    <w:rsid w:val="008A6648"/>
    <w:rsid w:val="008B73AF"/>
    <w:rsid w:val="008C4766"/>
    <w:rsid w:val="008C4C2C"/>
    <w:rsid w:val="008D0D7F"/>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059E"/>
    <w:rsid w:val="00934F39"/>
    <w:rsid w:val="009352FB"/>
    <w:rsid w:val="00941FC3"/>
    <w:rsid w:val="0094368C"/>
    <w:rsid w:val="00943F1A"/>
    <w:rsid w:val="009468F1"/>
    <w:rsid w:val="009479F3"/>
    <w:rsid w:val="00960FA5"/>
    <w:rsid w:val="009625F2"/>
    <w:rsid w:val="00963642"/>
    <w:rsid w:val="00970E27"/>
    <w:rsid w:val="00973479"/>
    <w:rsid w:val="00986590"/>
    <w:rsid w:val="0099352D"/>
    <w:rsid w:val="0099467D"/>
    <w:rsid w:val="009947F3"/>
    <w:rsid w:val="009A347C"/>
    <w:rsid w:val="009A6D80"/>
    <w:rsid w:val="009B0BBA"/>
    <w:rsid w:val="009B10AE"/>
    <w:rsid w:val="009B76B5"/>
    <w:rsid w:val="009C2BB8"/>
    <w:rsid w:val="009C4058"/>
    <w:rsid w:val="009E5929"/>
    <w:rsid w:val="009E5C9A"/>
    <w:rsid w:val="009F3248"/>
    <w:rsid w:val="009F4216"/>
    <w:rsid w:val="009F47ED"/>
    <w:rsid w:val="009F4A26"/>
    <w:rsid w:val="009F777A"/>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5746D"/>
    <w:rsid w:val="00A61045"/>
    <w:rsid w:val="00A62F09"/>
    <w:rsid w:val="00A63797"/>
    <w:rsid w:val="00A63E6C"/>
    <w:rsid w:val="00A6510E"/>
    <w:rsid w:val="00A771F3"/>
    <w:rsid w:val="00A77260"/>
    <w:rsid w:val="00A82EA3"/>
    <w:rsid w:val="00A856FB"/>
    <w:rsid w:val="00A90F89"/>
    <w:rsid w:val="00A90FA5"/>
    <w:rsid w:val="00A914D0"/>
    <w:rsid w:val="00A94085"/>
    <w:rsid w:val="00A9614C"/>
    <w:rsid w:val="00A9624D"/>
    <w:rsid w:val="00A96BF8"/>
    <w:rsid w:val="00AA1E82"/>
    <w:rsid w:val="00AA3CA7"/>
    <w:rsid w:val="00AA5F9F"/>
    <w:rsid w:val="00AA679C"/>
    <w:rsid w:val="00AA7EF4"/>
    <w:rsid w:val="00AB60B0"/>
    <w:rsid w:val="00AC2A69"/>
    <w:rsid w:val="00AC4ADE"/>
    <w:rsid w:val="00AC4F63"/>
    <w:rsid w:val="00AC5C7E"/>
    <w:rsid w:val="00AC5D62"/>
    <w:rsid w:val="00AD12D9"/>
    <w:rsid w:val="00AD5857"/>
    <w:rsid w:val="00AD66B7"/>
    <w:rsid w:val="00AE70EF"/>
    <w:rsid w:val="00AF2880"/>
    <w:rsid w:val="00AF2BF3"/>
    <w:rsid w:val="00AF346B"/>
    <w:rsid w:val="00AF3A84"/>
    <w:rsid w:val="00AF3DC9"/>
    <w:rsid w:val="00AF46E5"/>
    <w:rsid w:val="00AF6892"/>
    <w:rsid w:val="00B04269"/>
    <w:rsid w:val="00B06752"/>
    <w:rsid w:val="00B11901"/>
    <w:rsid w:val="00B27FCF"/>
    <w:rsid w:val="00B30176"/>
    <w:rsid w:val="00B3128F"/>
    <w:rsid w:val="00B34EFF"/>
    <w:rsid w:val="00B35CD5"/>
    <w:rsid w:val="00B41887"/>
    <w:rsid w:val="00B441CA"/>
    <w:rsid w:val="00B44610"/>
    <w:rsid w:val="00B744CC"/>
    <w:rsid w:val="00B85132"/>
    <w:rsid w:val="00B90DAE"/>
    <w:rsid w:val="00B93058"/>
    <w:rsid w:val="00B95F87"/>
    <w:rsid w:val="00BA2714"/>
    <w:rsid w:val="00BA59E6"/>
    <w:rsid w:val="00BB00EF"/>
    <w:rsid w:val="00BB035D"/>
    <w:rsid w:val="00BC3573"/>
    <w:rsid w:val="00BC3FD0"/>
    <w:rsid w:val="00BC728E"/>
    <w:rsid w:val="00BD3A0D"/>
    <w:rsid w:val="00BD472B"/>
    <w:rsid w:val="00BD5CA9"/>
    <w:rsid w:val="00BD703A"/>
    <w:rsid w:val="00BE5956"/>
    <w:rsid w:val="00BF1F2C"/>
    <w:rsid w:val="00BF3D97"/>
    <w:rsid w:val="00BF48A9"/>
    <w:rsid w:val="00C06A10"/>
    <w:rsid w:val="00C1014F"/>
    <w:rsid w:val="00C17FF8"/>
    <w:rsid w:val="00C208E4"/>
    <w:rsid w:val="00C324B2"/>
    <w:rsid w:val="00C370E1"/>
    <w:rsid w:val="00C418C2"/>
    <w:rsid w:val="00C5100C"/>
    <w:rsid w:val="00C65475"/>
    <w:rsid w:val="00C66742"/>
    <w:rsid w:val="00C7157B"/>
    <w:rsid w:val="00C72D96"/>
    <w:rsid w:val="00C82BDF"/>
    <w:rsid w:val="00C91530"/>
    <w:rsid w:val="00C92798"/>
    <w:rsid w:val="00C931E2"/>
    <w:rsid w:val="00C96174"/>
    <w:rsid w:val="00CA7979"/>
    <w:rsid w:val="00CB2BDA"/>
    <w:rsid w:val="00CB3A64"/>
    <w:rsid w:val="00CB5AF0"/>
    <w:rsid w:val="00CB6996"/>
    <w:rsid w:val="00CC08EB"/>
    <w:rsid w:val="00CC0CE0"/>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6DC0"/>
    <w:rsid w:val="00D77188"/>
    <w:rsid w:val="00D77E43"/>
    <w:rsid w:val="00D81F90"/>
    <w:rsid w:val="00D934F1"/>
    <w:rsid w:val="00D93D75"/>
    <w:rsid w:val="00D967AD"/>
    <w:rsid w:val="00DA5330"/>
    <w:rsid w:val="00DA7338"/>
    <w:rsid w:val="00DB1A9D"/>
    <w:rsid w:val="00DC1A6C"/>
    <w:rsid w:val="00DC1D8C"/>
    <w:rsid w:val="00DC2049"/>
    <w:rsid w:val="00DD140D"/>
    <w:rsid w:val="00DD16D0"/>
    <w:rsid w:val="00DD6279"/>
    <w:rsid w:val="00DD7446"/>
    <w:rsid w:val="00DE0424"/>
    <w:rsid w:val="00DE04F3"/>
    <w:rsid w:val="00DE5928"/>
    <w:rsid w:val="00DE7660"/>
    <w:rsid w:val="00DF391B"/>
    <w:rsid w:val="00DF7AD2"/>
    <w:rsid w:val="00E011B0"/>
    <w:rsid w:val="00E04CA2"/>
    <w:rsid w:val="00E06A8B"/>
    <w:rsid w:val="00E113E1"/>
    <w:rsid w:val="00E1322F"/>
    <w:rsid w:val="00E1546E"/>
    <w:rsid w:val="00E16066"/>
    <w:rsid w:val="00E16D00"/>
    <w:rsid w:val="00E21A00"/>
    <w:rsid w:val="00E23824"/>
    <w:rsid w:val="00E26B57"/>
    <w:rsid w:val="00E32E47"/>
    <w:rsid w:val="00E34E35"/>
    <w:rsid w:val="00E444F6"/>
    <w:rsid w:val="00E50CB0"/>
    <w:rsid w:val="00E524DE"/>
    <w:rsid w:val="00E575D1"/>
    <w:rsid w:val="00E7122D"/>
    <w:rsid w:val="00E7126E"/>
    <w:rsid w:val="00E7201E"/>
    <w:rsid w:val="00E8317D"/>
    <w:rsid w:val="00E87CFB"/>
    <w:rsid w:val="00E927E5"/>
    <w:rsid w:val="00E927F4"/>
    <w:rsid w:val="00E963CB"/>
    <w:rsid w:val="00E970A5"/>
    <w:rsid w:val="00EA36E6"/>
    <w:rsid w:val="00EA5A37"/>
    <w:rsid w:val="00EA6D5D"/>
    <w:rsid w:val="00EB053C"/>
    <w:rsid w:val="00EB20E2"/>
    <w:rsid w:val="00EB3EA6"/>
    <w:rsid w:val="00EC6904"/>
    <w:rsid w:val="00ED1D42"/>
    <w:rsid w:val="00ED1ED4"/>
    <w:rsid w:val="00ED6577"/>
    <w:rsid w:val="00ED7F16"/>
    <w:rsid w:val="00EE4998"/>
    <w:rsid w:val="00EF3DCB"/>
    <w:rsid w:val="00F01EEE"/>
    <w:rsid w:val="00F026D2"/>
    <w:rsid w:val="00F041AF"/>
    <w:rsid w:val="00F04931"/>
    <w:rsid w:val="00F10D62"/>
    <w:rsid w:val="00F208E1"/>
    <w:rsid w:val="00F21E94"/>
    <w:rsid w:val="00F2260E"/>
    <w:rsid w:val="00F2460D"/>
    <w:rsid w:val="00F25DFD"/>
    <w:rsid w:val="00F274BD"/>
    <w:rsid w:val="00F3325F"/>
    <w:rsid w:val="00F35AE0"/>
    <w:rsid w:val="00F3707E"/>
    <w:rsid w:val="00F43DC5"/>
    <w:rsid w:val="00F47035"/>
    <w:rsid w:val="00F51A2E"/>
    <w:rsid w:val="00F52CE5"/>
    <w:rsid w:val="00F56507"/>
    <w:rsid w:val="00F56EFF"/>
    <w:rsid w:val="00F63479"/>
    <w:rsid w:val="00F6358B"/>
    <w:rsid w:val="00F659AF"/>
    <w:rsid w:val="00F66613"/>
    <w:rsid w:val="00F66BAD"/>
    <w:rsid w:val="00F727E2"/>
    <w:rsid w:val="00F72879"/>
    <w:rsid w:val="00F77B1F"/>
    <w:rsid w:val="00F83B91"/>
    <w:rsid w:val="00F84F64"/>
    <w:rsid w:val="00F92453"/>
    <w:rsid w:val="00F9363E"/>
    <w:rsid w:val="00F93C3A"/>
    <w:rsid w:val="00F964EE"/>
    <w:rsid w:val="00FA1819"/>
    <w:rsid w:val="00FB1648"/>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F5521"/>
  <w15:chartTrackingRefBased/>
  <w15:docId w15:val="{4FE457E0-EB9C-4839-A57A-7B6516BC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6636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do=publi.welco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mfin.gov.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gate.ec.europa.eu/europeaid/online-services/index.cfm?do=publi.welcome" TargetMode="External"/><Relationship Id="rId4" Type="http://schemas.openxmlformats.org/officeDocument/2006/relationships/settings" Target="settings.xml"/><Relationship Id="rId9" Type="http://schemas.openxmlformats.org/officeDocument/2006/relationships/hyperlink" Target="mailto:cfcu.questions@mfin.gov.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BF3C9-9C53-4DE7-AF29-07C4FB58C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2539</Words>
  <Characters>14473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16979</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Jovana Jovčić</cp:lastModifiedBy>
  <cp:revision>8</cp:revision>
  <cp:lastPrinted>2020-07-13T09:48:00Z</cp:lastPrinted>
  <dcterms:created xsi:type="dcterms:W3CDTF">2020-07-08T11:26:00Z</dcterms:created>
  <dcterms:modified xsi:type="dcterms:W3CDTF">2020-07-13T09:48:00Z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